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B0F9CEC" w14:textId="77777777" w:rsidR="00916821" w:rsidRPr="00C21B61" w:rsidRDefault="00916821" w:rsidP="00BB7ACB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>Załącznik nr 1</w:t>
      </w:r>
      <w:r w:rsidR="00CA0C66" w:rsidRPr="00C21B61">
        <w:rPr>
          <w:rFonts w:ascii="Arial" w:hAnsi="Arial" w:cs="Arial"/>
          <w:b/>
          <w:bCs/>
          <w:sz w:val="24"/>
          <w:szCs w:val="24"/>
        </w:rPr>
        <w:t xml:space="preserve"> </w:t>
      </w:r>
      <w:r w:rsidR="00F070DA" w:rsidRPr="00C21B61">
        <w:rPr>
          <w:rFonts w:ascii="Arial" w:hAnsi="Arial" w:cs="Arial"/>
          <w:b/>
          <w:bCs/>
          <w:sz w:val="24"/>
          <w:szCs w:val="24"/>
        </w:rPr>
        <w:t>do SWZ</w:t>
      </w:r>
    </w:p>
    <w:p w14:paraId="5103E898" w14:textId="77777777" w:rsidR="000E1C61" w:rsidRPr="00C21B61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DFEE790" w14:textId="77777777" w:rsidR="00916821" w:rsidRPr="00C21B61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70638B5" w14:textId="77777777" w:rsidR="00916821" w:rsidRPr="00C21B61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4BA56D7" w14:textId="77777777" w:rsidR="004E0C25" w:rsidRPr="00C21B61" w:rsidRDefault="000E1C6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1BA23CD7" w14:textId="77777777" w:rsidR="00916821" w:rsidRPr="00C21B61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(Nazwa i adres wykonawcy)</w:t>
      </w:r>
    </w:p>
    <w:p w14:paraId="3A04C991" w14:textId="77777777" w:rsidR="000E1C61" w:rsidRPr="00C21B61" w:rsidRDefault="000E1C61" w:rsidP="00BB7AC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64B581C3" w14:textId="77777777" w:rsidR="00916821" w:rsidRPr="00C21B61" w:rsidRDefault="000E1C61" w:rsidP="00BB7AC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, dnia </w:t>
      </w:r>
      <w:r w:rsidRPr="00C21B61">
        <w:rPr>
          <w:rFonts w:ascii="Arial" w:hAnsi="Arial" w:cs="Arial"/>
          <w:bCs/>
          <w:sz w:val="24"/>
          <w:szCs w:val="24"/>
        </w:rPr>
        <w:t>_____________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 r.</w:t>
      </w:r>
    </w:p>
    <w:p w14:paraId="223FF7A0" w14:textId="77777777" w:rsidR="00916821" w:rsidRPr="00C21B61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B0B6A2E" w14:textId="77777777" w:rsidR="00916821" w:rsidRPr="00C21B61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FF50AE7" w14:textId="77777777" w:rsidR="00916821" w:rsidRPr="00C21B61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6B00F7F" w14:textId="77777777" w:rsidR="00916821" w:rsidRPr="00C21B61" w:rsidRDefault="00D326C2" w:rsidP="00BB7AC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>OFERTA</w:t>
      </w:r>
    </w:p>
    <w:p w14:paraId="2B4F2ADE" w14:textId="77777777" w:rsidR="000E1C61" w:rsidRPr="00C21B61" w:rsidRDefault="000E1C61" w:rsidP="009E2593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172C552D" w14:textId="77777777" w:rsidR="00916821" w:rsidRPr="00C21B61" w:rsidRDefault="00D326C2" w:rsidP="00C469FC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 xml:space="preserve">Skarb Państwa - </w:t>
      </w:r>
    </w:p>
    <w:p w14:paraId="1ACC609D" w14:textId="77777777" w:rsidR="00916821" w:rsidRPr="00C21B61" w:rsidRDefault="00916821" w:rsidP="00C469FC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>Państwowe Go</w:t>
      </w:r>
      <w:r w:rsidR="00D326C2" w:rsidRPr="00C21B61">
        <w:rPr>
          <w:rFonts w:ascii="Arial" w:hAnsi="Arial" w:cs="Arial"/>
          <w:b/>
          <w:bCs/>
          <w:sz w:val="24"/>
          <w:szCs w:val="24"/>
        </w:rPr>
        <w:t>spodarstwo Leśne Lasy Państwowe</w:t>
      </w:r>
    </w:p>
    <w:p w14:paraId="2DA32288" w14:textId="77777777" w:rsidR="00916821" w:rsidRPr="00C21B61" w:rsidRDefault="00916821" w:rsidP="00C469FC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 xml:space="preserve">Nadleśnictwo </w:t>
      </w:r>
      <w:r w:rsidR="006B5F60" w:rsidRPr="00C21B61">
        <w:rPr>
          <w:rFonts w:ascii="Arial" w:hAnsi="Arial" w:cs="Arial"/>
          <w:b/>
          <w:bCs/>
          <w:sz w:val="24"/>
          <w:szCs w:val="24"/>
        </w:rPr>
        <w:t>Chełm</w:t>
      </w:r>
    </w:p>
    <w:p w14:paraId="6670776C" w14:textId="77777777" w:rsidR="001F459F" w:rsidRPr="00C21B61" w:rsidRDefault="006B5F60" w:rsidP="00C469FC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>ul. Hrubieszowska 123</w:t>
      </w:r>
    </w:p>
    <w:p w14:paraId="03A25709" w14:textId="77777777" w:rsidR="00916821" w:rsidRDefault="006B5F60" w:rsidP="00C469FC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C21B61">
        <w:rPr>
          <w:rFonts w:ascii="Arial" w:hAnsi="Arial" w:cs="Arial"/>
          <w:b/>
          <w:bCs/>
          <w:sz w:val="24"/>
          <w:szCs w:val="24"/>
        </w:rPr>
        <w:t>22</w:t>
      </w:r>
      <w:r w:rsidR="001F459F" w:rsidRPr="00C21B61">
        <w:rPr>
          <w:rFonts w:ascii="Arial" w:hAnsi="Arial" w:cs="Arial"/>
          <w:b/>
          <w:bCs/>
          <w:sz w:val="24"/>
          <w:szCs w:val="24"/>
        </w:rPr>
        <w:t>-</w:t>
      </w:r>
      <w:r w:rsidRPr="00C21B61">
        <w:rPr>
          <w:rFonts w:ascii="Arial" w:hAnsi="Arial" w:cs="Arial"/>
          <w:b/>
          <w:bCs/>
          <w:sz w:val="24"/>
          <w:szCs w:val="24"/>
        </w:rPr>
        <w:t>10</w:t>
      </w:r>
      <w:r w:rsidR="00D326C2" w:rsidRPr="00C21B61">
        <w:rPr>
          <w:rFonts w:ascii="Arial" w:hAnsi="Arial" w:cs="Arial"/>
          <w:b/>
          <w:bCs/>
          <w:sz w:val="24"/>
          <w:szCs w:val="24"/>
        </w:rPr>
        <w:t>0</w:t>
      </w:r>
      <w:r w:rsidR="001F459F" w:rsidRPr="00C21B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C21B61">
        <w:rPr>
          <w:rFonts w:ascii="Arial" w:hAnsi="Arial" w:cs="Arial"/>
          <w:b/>
          <w:bCs/>
          <w:sz w:val="24"/>
          <w:szCs w:val="24"/>
        </w:rPr>
        <w:t>Chełm</w:t>
      </w:r>
    </w:p>
    <w:p w14:paraId="05F19DDC" w14:textId="77777777" w:rsidR="00C21B61" w:rsidRPr="00C21B61" w:rsidRDefault="00C21B61" w:rsidP="00C469FC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141AD22" w14:textId="77777777" w:rsidR="00C21B61" w:rsidRDefault="00916821" w:rsidP="00725E1F">
      <w:pPr>
        <w:spacing w:line="300" w:lineRule="auto"/>
        <w:jc w:val="center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 xml:space="preserve">Odpowiadając na ogłoszenie o przetargu </w:t>
      </w:r>
      <w:r w:rsidR="005229F4">
        <w:rPr>
          <w:rFonts w:ascii="Arial" w:hAnsi="Arial" w:cs="Arial"/>
          <w:bCs/>
          <w:sz w:val="24"/>
          <w:szCs w:val="24"/>
        </w:rPr>
        <w:t>w trybie podstawowym bez negocjacji</w:t>
      </w:r>
      <w:r w:rsidRPr="00C21B61">
        <w:rPr>
          <w:rFonts w:ascii="Arial" w:hAnsi="Arial" w:cs="Arial"/>
          <w:bCs/>
          <w:sz w:val="24"/>
          <w:szCs w:val="24"/>
        </w:rPr>
        <w:t xml:space="preserve"> </w:t>
      </w:r>
      <w:r w:rsidR="00BA6364" w:rsidRPr="00C21B61">
        <w:rPr>
          <w:rFonts w:ascii="Arial" w:hAnsi="Arial" w:cs="Arial"/>
          <w:bCs/>
          <w:sz w:val="24"/>
          <w:szCs w:val="24"/>
        </w:rPr>
        <w:t>pn.</w:t>
      </w:r>
      <w:r w:rsidR="00C21B61">
        <w:rPr>
          <w:rFonts w:ascii="Arial" w:hAnsi="Arial" w:cs="Arial"/>
          <w:bCs/>
          <w:sz w:val="24"/>
          <w:szCs w:val="24"/>
        </w:rPr>
        <w:t>:</w:t>
      </w:r>
    </w:p>
    <w:p w14:paraId="6F9BAB45" w14:textId="77777777" w:rsidR="00C21B61" w:rsidRDefault="00C21B61" w:rsidP="00C21B61">
      <w:pPr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</w:p>
    <w:p w14:paraId="42065F91" w14:textId="77777777" w:rsidR="00C21B61" w:rsidRPr="00C21B61" w:rsidRDefault="00C21B61" w:rsidP="00C21B61">
      <w:pPr>
        <w:spacing w:line="30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21B61">
        <w:rPr>
          <w:rFonts w:ascii="Arial" w:hAnsi="Arial" w:cs="Arial"/>
          <w:b/>
          <w:bCs/>
          <w:sz w:val="24"/>
          <w:szCs w:val="24"/>
        </w:rPr>
        <w:t>„</w:t>
      </w:r>
      <w:r w:rsidRPr="00C21B61">
        <w:rPr>
          <w:rFonts w:ascii="Arial" w:eastAsia="Calibri" w:hAnsi="Arial" w:cs="Arial"/>
          <w:b/>
          <w:sz w:val="24"/>
          <w:szCs w:val="24"/>
          <w:lang w:eastAsia="en-US"/>
        </w:rPr>
        <w:t>Wykaszanie szuwarów</w:t>
      </w:r>
      <w:r w:rsidR="00A933AF">
        <w:rPr>
          <w:rFonts w:ascii="Arial" w:eastAsia="Calibri" w:hAnsi="Arial" w:cs="Arial"/>
          <w:b/>
          <w:sz w:val="24"/>
          <w:szCs w:val="24"/>
          <w:lang w:eastAsia="en-US"/>
        </w:rPr>
        <w:t>,</w:t>
      </w:r>
      <w:r w:rsidRPr="00C21B61">
        <w:rPr>
          <w:rFonts w:ascii="Arial" w:eastAsia="Calibri" w:hAnsi="Arial" w:cs="Arial"/>
          <w:b/>
          <w:sz w:val="24"/>
          <w:szCs w:val="24"/>
          <w:lang w:eastAsia="en-US"/>
        </w:rPr>
        <w:t xml:space="preserve"> łąk</w:t>
      </w:r>
      <w:r w:rsidR="00A933AF">
        <w:rPr>
          <w:rFonts w:ascii="Arial" w:eastAsia="Calibri" w:hAnsi="Arial" w:cs="Arial"/>
          <w:b/>
          <w:sz w:val="24"/>
          <w:szCs w:val="24"/>
          <w:lang w:eastAsia="en-US"/>
        </w:rPr>
        <w:t xml:space="preserve"> i torfowisk</w:t>
      </w:r>
      <w:r w:rsidRPr="00C21B61">
        <w:rPr>
          <w:rFonts w:ascii="Arial" w:eastAsia="Calibri" w:hAnsi="Arial" w:cs="Arial"/>
          <w:b/>
          <w:sz w:val="24"/>
          <w:szCs w:val="24"/>
          <w:lang w:eastAsia="en-US"/>
        </w:rPr>
        <w:t xml:space="preserve"> sprzętem mechanicznym wraz</w:t>
      </w:r>
      <w:r w:rsidR="00F77287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A933AF">
        <w:rPr>
          <w:rFonts w:ascii="Arial" w:eastAsia="Calibri" w:hAnsi="Arial" w:cs="Arial"/>
          <w:b/>
          <w:sz w:val="24"/>
          <w:szCs w:val="24"/>
          <w:lang w:eastAsia="en-US"/>
        </w:rPr>
        <w:t xml:space="preserve">                      </w:t>
      </w:r>
      <w:r w:rsidR="00F77287">
        <w:rPr>
          <w:rFonts w:ascii="Arial" w:eastAsia="Calibri" w:hAnsi="Arial" w:cs="Arial"/>
          <w:b/>
          <w:sz w:val="24"/>
          <w:szCs w:val="24"/>
          <w:lang w:eastAsia="en-US"/>
        </w:rPr>
        <w:t>z</w:t>
      </w:r>
      <w:r w:rsidRPr="00C21B61">
        <w:rPr>
          <w:rFonts w:ascii="Arial" w:eastAsia="Calibri" w:hAnsi="Arial" w:cs="Arial"/>
          <w:b/>
          <w:sz w:val="24"/>
          <w:szCs w:val="24"/>
          <w:lang w:eastAsia="en-US"/>
        </w:rPr>
        <w:t xml:space="preserve"> odkrzaczeniem części powierzchni oraz zebraniem i wywiezieniem pozyskanej biomasy</w:t>
      </w:r>
      <w:r w:rsidR="007A265C">
        <w:rPr>
          <w:rFonts w:ascii="Arial" w:eastAsia="Calibri" w:hAnsi="Arial" w:cs="Arial"/>
          <w:b/>
          <w:sz w:val="24"/>
          <w:szCs w:val="24"/>
          <w:lang w:eastAsia="en-US"/>
        </w:rPr>
        <w:t xml:space="preserve"> na terenie Nadleśnictwa Chełm w 2021 roku</w:t>
      </w:r>
      <w:r w:rsidRPr="00C21B61">
        <w:rPr>
          <w:rFonts w:ascii="Arial" w:eastAsia="Calibri" w:hAnsi="Arial" w:cs="Arial"/>
          <w:b/>
          <w:sz w:val="24"/>
          <w:szCs w:val="24"/>
          <w:lang w:eastAsia="en-US"/>
        </w:rPr>
        <w:t>”.</w:t>
      </w:r>
    </w:p>
    <w:p w14:paraId="098D0DED" w14:textId="77777777" w:rsidR="00916821" w:rsidRPr="00C21B61" w:rsidRDefault="00916821" w:rsidP="00C21B61">
      <w:pPr>
        <w:pStyle w:val="Zawartotabeli"/>
        <w:spacing w:before="120"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składamy niniejszym ofertę:</w:t>
      </w:r>
    </w:p>
    <w:p w14:paraId="035C052F" w14:textId="77777777" w:rsidR="0004046F" w:rsidRPr="00C21B61" w:rsidRDefault="0004046F" w:rsidP="00C469F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3F8582" w14:textId="77777777" w:rsidR="00916821" w:rsidRPr="00C21B61" w:rsidRDefault="003B0954" w:rsidP="00C469FC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1.</w:t>
      </w:r>
      <w:r w:rsidR="00916821" w:rsidRPr="00C21B61">
        <w:rPr>
          <w:rFonts w:ascii="Arial" w:hAnsi="Arial" w:cs="Arial"/>
          <w:bCs/>
          <w:sz w:val="24"/>
          <w:szCs w:val="24"/>
        </w:rPr>
        <w:tab/>
        <w:t>Za wykonanie przedmiotu zamówienia oferujemy następujące wynagrodzenie brutto: ___________________________________________________________</w:t>
      </w:r>
      <w:r w:rsidR="00E62565" w:rsidRPr="00C21B61">
        <w:rPr>
          <w:rFonts w:ascii="Arial" w:hAnsi="Arial" w:cs="Arial"/>
          <w:bCs/>
          <w:sz w:val="24"/>
          <w:szCs w:val="24"/>
        </w:rPr>
        <w:t xml:space="preserve"> </w:t>
      </w:r>
      <w:r w:rsidR="00916821" w:rsidRPr="00C21B61">
        <w:rPr>
          <w:rFonts w:ascii="Arial" w:hAnsi="Arial" w:cs="Arial"/>
          <w:bCs/>
          <w:sz w:val="24"/>
          <w:szCs w:val="24"/>
        </w:rPr>
        <w:t>PLN</w:t>
      </w:r>
      <w:r w:rsidR="00176355" w:rsidRPr="00C21B61">
        <w:rPr>
          <w:rFonts w:ascii="Arial" w:hAnsi="Arial" w:cs="Arial"/>
          <w:bCs/>
          <w:sz w:val="24"/>
          <w:szCs w:val="24"/>
        </w:rPr>
        <w:t>.</w:t>
      </w:r>
    </w:p>
    <w:p w14:paraId="2BF1B73A" w14:textId="77777777" w:rsidR="006B1B51" w:rsidRPr="00C21B61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730EEE3B" w14:textId="77777777" w:rsidR="00916821" w:rsidRPr="00C21B61" w:rsidRDefault="00E479A9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2.</w:t>
      </w:r>
      <w:r w:rsidRPr="00C21B61">
        <w:rPr>
          <w:rFonts w:ascii="Arial" w:hAnsi="Arial" w:cs="Arial"/>
          <w:bCs/>
          <w:sz w:val="24"/>
          <w:szCs w:val="24"/>
        </w:rPr>
        <w:tab/>
        <w:t>Wynagrodzenie zaoferowane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 w pkt 1 powyżej wynika z załączonego kosztorysu ofertowego i stanowi sumę wartości całkowitych brutto za poszcz</w:t>
      </w:r>
      <w:r w:rsidR="00132B46" w:rsidRPr="00C21B61">
        <w:rPr>
          <w:rFonts w:ascii="Arial" w:hAnsi="Arial" w:cs="Arial"/>
          <w:bCs/>
          <w:sz w:val="24"/>
          <w:szCs w:val="24"/>
        </w:rPr>
        <w:t>ególne pozycje (prace) wchodzące w skład przedmiotu zamówienia</w:t>
      </w:r>
      <w:r w:rsidR="00916821" w:rsidRPr="00C21B61">
        <w:rPr>
          <w:rFonts w:ascii="Arial" w:hAnsi="Arial" w:cs="Arial"/>
          <w:bCs/>
          <w:sz w:val="24"/>
          <w:szCs w:val="24"/>
        </w:rPr>
        <w:t>.</w:t>
      </w:r>
    </w:p>
    <w:p w14:paraId="1ED63630" w14:textId="77777777" w:rsidR="006B1B51" w:rsidRPr="00C21B61" w:rsidRDefault="006B1B51" w:rsidP="00084DF2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1AE98085" w14:textId="77777777" w:rsidR="00084DF2" w:rsidRPr="00C21B61" w:rsidRDefault="00084DF2" w:rsidP="00084DF2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3.</w:t>
      </w:r>
      <w:r w:rsidRPr="00C21B61">
        <w:rPr>
          <w:rFonts w:ascii="Arial" w:hAnsi="Arial" w:cs="Arial"/>
          <w:bCs/>
          <w:sz w:val="24"/>
          <w:szCs w:val="24"/>
        </w:rPr>
        <w:tab/>
        <w:t>Informujemy, że wybór oferty nie będzie</w:t>
      </w:r>
      <w:r w:rsidR="007A7BD5" w:rsidRPr="00C21B61">
        <w:rPr>
          <w:rFonts w:ascii="Arial" w:hAnsi="Arial" w:cs="Arial"/>
          <w:bCs/>
          <w:sz w:val="24"/>
          <w:szCs w:val="24"/>
        </w:rPr>
        <w:t> </w:t>
      </w:r>
      <w:r w:rsidRPr="00C21B61">
        <w:rPr>
          <w:rFonts w:ascii="Arial" w:hAnsi="Arial" w:cs="Arial"/>
          <w:bCs/>
          <w:sz w:val="24"/>
          <w:szCs w:val="24"/>
        </w:rPr>
        <w:t>/</w:t>
      </w:r>
      <w:r w:rsidR="007A7BD5" w:rsidRPr="00C21B61">
        <w:rPr>
          <w:rFonts w:ascii="Arial" w:hAnsi="Arial" w:cs="Arial"/>
          <w:bCs/>
          <w:sz w:val="24"/>
          <w:szCs w:val="24"/>
        </w:rPr>
        <w:t> </w:t>
      </w:r>
      <w:r w:rsidRPr="00C21B61">
        <w:rPr>
          <w:rFonts w:ascii="Arial" w:hAnsi="Arial" w:cs="Arial"/>
          <w:bCs/>
          <w:sz w:val="24"/>
          <w:szCs w:val="24"/>
        </w:rPr>
        <w:t>b</w:t>
      </w:r>
      <w:r w:rsidR="00176355" w:rsidRPr="00C21B61">
        <w:rPr>
          <w:rFonts w:ascii="Arial" w:hAnsi="Arial" w:cs="Arial"/>
          <w:bCs/>
          <w:sz w:val="24"/>
          <w:szCs w:val="24"/>
        </w:rPr>
        <w:t>ędzie* prowadzić do powstania u </w:t>
      </w:r>
      <w:r w:rsidRPr="00C21B61">
        <w:rPr>
          <w:rFonts w:ascii="Arial" w:hAnsi="Arial" w:cs="Arial"/>
          <w:bCs/>
          <w:sz w:val="24"/>
          <w:szCs w:val="24"/>
        </w:rPr>
        <w:t>Zamawiającego obowiązku podatkowego zgodnie z pr</w:t>
      </w:r>
      <w:r w:rsidR="00176355" w:rsidRPr="00C21B61">
        <w:rPr>
          <w:rFonts w:ascii="Arial" w:hAnsi="Arial" w:cs="Arial"/>
          <w:bCs/>
          <w:sz w:val="24"/>
          <w:szCs w:val="24"/>
        </w:rPr>
        <w:t>zepisami o podatku od towarów i </w:t>
      </w:r>
      <w:r w:rsidRPr="00C21B61">
        <w:rPr>
          <w:rFonts w:ascii="Arial" w:hAnsi="Arial" w:cs="Arial"/>
          <w:bCs/>
          <w:sz w:val="24"/>
          <w:szCs w:val="24"/>
        </w:rPr>
        <w:t xml:space="preserve">usług, </w:t>
      </w:r>
      <w:r w:rsidR="00F11EAA" w:rsidRPr="00C21B61">
        <w:rPr>
          <w:rFonts w:ascii="Arial" w:hAnsi="Arial" w:cs="Arial"/>
          <w:bCs/>
          <w:sz w:val="24"/>
          <w:szCs w:val="24"/>
        </w:rPr>
        <w:t>(dotyczy wyłącznie odwróconego VAT)</w:t>
      </w:r>
      <w:r w:rsidR="00176355" w:rsidRPr="00C21B61">
        <w:rPr>
          <w:rFonts w:ascii="Arial" w:hAnsi="Arial" w:cs="Arial"/>
          <w:bCs/>
          <w:sz w:val="24"/>
          <w:szCs w:val="24"/>
        </w:rPr>
        <w:t>.</w:t>
      </w:r>
    </w:p>
    <w:p w14:paraId="0AF420D2" w14:textId="77777777" w:rsidR="00276A92" w:rsidRDefault="00084DF2" w:rsidP="00084DF2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lastRenderedPageBreak/>
        <w:t>Rodzaj usługi</w:t>
      </w:r>
      <w:r w:rsidR="00A4463D">
        <w:rPr>
          <w:rFonts w:ascii="Arial" w:hAnsi="Arial" w:cs="Arial"/>
          <w:bCs/>
          <w:sz w:val="24"/>
          <w:szCs w:val="24"/>
        </w:rPr>
        <w:t>,</w:t>
      </w:r>
      <w:r w:rsidRPr="00C21B61">
        <w:rPr>
          <w:rFonts w:ascii="Arial" w:hAnsi="Arial" w:cs="Arial"/>
          <w:bCs/>
          <w:sz w:val="24"/>
          <w:szCs w:val="24"/>
        </w:rPr>
        <w:t xml:space="preserve"> których świadczenie będzie prowadzić do powstania u Zamawiającego obowiązku podatkowego zgodnie z przepisami o podatku od towarów i usług </w:t>
      </w:r>
      <w:r w:rsidR="00E62565" w:rsidRPr="00C21B61">
        <w:rPr>
          <w:rFonts w:ascii="Arial" w:hAnsi="Arial" w:cs="Arial"/>
          <w:bCs/>
          <w:sz w:val="24"/>
          <w:szCs w:val="24"/>
        </w:rPr>
        <w:t>(VAT)</w:t>
      </w:r>
      <w:r w:rsidRPr="00C21B61">
        <w:rPr>
          <w:rFonts w:ascii="Arial" w:hAnsi="Arial" w:cs="Arial"/>
          <w:bCs/>
          <w:sz w:val="24"/>
          <w:szCs w:val="24"/>
        </w:rPr>
        <w:t xml:space="preserve">: </w:t>
      </w:r>
    </w:p>
    <w:p w14:paraId="529BDC19" w14:textId="77777777" w:rsidR="00084DF2" w:rsidRPr="00C21B61" w:rsidRDefault="006B1B51" w:rsidP="00084DF2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84DF2" w:rsidRPr="00C21B61">
        <w:rPr>
          <w:rFonts w:ascii="Arial" w:hAnsi="Arial" w:cs="Arial"/>
          <w:bCs/>
          <w:sz w:val="24"/>
          <w:szCs w:val="24"/>
        </w:rPr>
        <w:t>_________</w:t>
      </w:r>
      <w:r w:rsidR="00BD37AF"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</w:t>
      </w:r>
      <w:r w:rsidR="00084DF2"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</w:t>
      </w:r>
      <w:r w:rsidR="007A7BD5" w:rsidRPr="00C21B61">
        <w:rPr>
          <w:rFonts w:ascii="Arial" w:hAnsi="Arial" w:cs="Arial"/>
          <w:bCs/>
          <w:sz w:val="24"/>
          <w:szCs w:val="24"/>
        </w:rPr>
        <w:t>_____________________________ .</w:t>
      </w:r>
    </w:p>
    <w:p w14:paraId="405793AF" w14:textId="77777777" w:rsidR="00084DF2" w:rsidRPr="00C21B61" w:rsidRDefault="00084DF2" w:rsidP="00084DF2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 xml:space="preserve">Wartość ww. usług bez kwoty podatku </w:t>
      </w:r>
      <w:r w:rsidR="00E62565" w:rsidRPr="00C21B61">
        <w:rPr>
          <w:rFonts w:ascii="Arial" w:hAnsi="Arial" w:cs="Arial"/>
          <w:bCs/>
          <w:sz w:val="24"/>
          <w:szCs w:val="24"/>
        </w:rPr>
        <w:t xml:space="preserve">od towarów i usług (VAT) </w:t>
      </w:r>
      <w:r w:rsidRPr="00C21B61">
        <w:rPr>
          <w:rFonts w:ascii="Arial" w:hAnsi="Arial" w:cs="Arial"/>
          <w:bCs/>
          <w:sz w:val="24"/>
          <w:szCs w:val="24"/>
        </w:rPr>
        <w:t>wynosi: _________________________________________ PLN.</w:t>
      </w:r>
    </w:p>
    <w:p w14:paraId="7AC969ED" w14:textId="77777777" w:rsidR="006B1B51" w:rsidRPr="00C21B61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1BF1A2A2" w14:textId="77777777" w:rsidR="00916821" w:rsidRPr="00C21B61" w:rsidRDefault="00084DF2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4</w:t>
      </w:r>
      <w:r w:rsidR="003B0954" w:rsidRPr="00C21B61">
        <w:rPr>
          <w:rFonts w:ascii="Arial" w:hAnsi="Arial" w:cs="Arial"/>
          <w:bCs/>
          <w:sz w:val="24"/>
          <w:szCs w:val="24"/>
        </w:rPr>
        <w:t>.</w:t>
      </w:r>
      <w:r w:rsidR="00916821" w:rsidRPr="00C21B61">
        <w:rPr>
          <w:rFonts w:ascii="Arial" w:hAnsi="Arial" w:cs="Arial"/>
          <w:bCs/>
          <w:sz w:val="24"/>
          <w:szCs w:val="24"/>
        </w:rPr>
        <w:tab/>
        <w:t xml:space="preserve">Oświadczamy, że zapoznaliśmy się ze </w:t>
      </w:r>
      <w:r w:rsidR="00A0743B" w:rsidRPr="00C21B61">
        <w:rPr>
          <w:rFonts w:ascii="Arial" w:hAnsi="Arial" w:cs="Arial"/>
          <w:bCs/>
          <w:sz w:val="24"/>
          <w:szCs w:val="24"/>
        </w:rPr>
        <w:t>s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pecyfikacją </w:t>
      </w:r>
      <w:r w:rsidR="00A0743B" w:rsidRPr="00C21B61">
        <w:rPr>
          <w:rFonts w:ascii="Arial" w:hAnsi="Arial" w:cs="Arial"/>
          <w:bCs/>
          <w:sz w:val="24"/>
          <w:szCs w:val="24"/>
        </w:rPr>
        <w:t>w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arunków </w:t>
      </w:r>
      <w:r w:rsidR="00A0743B" w:rsidRPr="00C21B61">
        <w:rPr>
          <w:rFonts w:ascii="Arial" w:hAnsi="Arial" w:cs="Arial"/>
          <w:bCs/>
          <w:sz w:val="24"/>
          <w:szCs w:val="24"/>
        </w:rPr>
        <w:t>z</w:t>
      </w:r>
      <w:r w:rsidR="00916821" w:rsidRPr="00C21B61">
        <w:rPr>
          <w:rFonts w:ascii="Arial" w:hAnsi="Arial" w:cs="Arial"/>
          <w:bCs/>
          <w:sz w:val="24"/>
          <w:szCs w:val="24"/>
        </w:rPr>
        <w:t>amówienia, w</w:t>
      </w:r>
      <w:r w:rsidR="00400611" w:rsidRPr="00C21B61">
        <w:rPr>
          <w:rFonts w:ascii="Arial" w:hAnsi="Arial" w:cs="Arial"/>
          <w:bCs/>
          <w:sz w:val="24"/>
          <w:szCs w:val="24"/>
        </w:rPr>
        <w:t> 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C21B61">
        <w:rPr>
          <w:rFonts w:ascii="Arial" w:hAnsi="Arial" w:cs="Arial"/>
          <w:bCs/>
          <w:sz w:val="24"/>
          <w:szCs w:val="24"/>
        </w:rPr>
        <w:t>s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pecyfikacji </w:t>
      </w:r>
      <w:r w:rsidR="00A0743B" w:rsidRPr="00C21B61">
        <w:rPr>
          <w:rFonts w:ascii="Arial" w:hAnsi="Arial" w:cs="Arial"/>
          <w:bCs/>
          <w:sz w:val="24"/>
          <w:szCs w:val="24"/>
        </w:rPr>
        <w:t>w</w:t>
      </w:r>
      <w:r w:rsidR="00916821" w:rsidRPr="00C21B61">
        <w:rPr>
          <w:rFonts w:ascii="Arial" w:hAnsi="Arial" w:cs="Arial"/>
          <w:bCs/>
          <w:sz w:val="24"/>
          <w:szCs w:val="24"/>
        </w:rPr>
        <w:t xml:space="preserve">arunków </w:t>
      </w:r>
      <w:r w:rsidR="00A0743B" w:rsidRPr="00C21B61">
        <w:rPr>
          <w:rFonts w:ascii="Arial" w:hAnsi="Arial" w:cs="Arial"/>
          <w:bCs/>
          <w:sz w:val="24"/>
          <w:szCs w:val="24"/>
        </w:rPr>
        <w:t>z</w:t>
      </w:r>
      <w:r w:rsidR="00916821" w:rsidRPr="00C21B61">
        <w:rPr>
          <w:rFonts w:ascii="Arial" w:hAnsi="Arial" w:cs="Arial"/>
          <w:bCs/>
          <w:sz w:val="24"/>
          <w:szCs w:val="24"/>
        </w:rPr>
        <w:t>amówienia oraz w miejscu i terminie wyznaczonym przez Zamawiającego, a przed zawarciem umowy wniesienia zabezpieczenia należytego wykonania umowy.</w:t>
      </w:r>
    </w:p>
    <w:p w14:paraId="1FF8EC4E" w14:textId="77777777" w:rsidR="006B1B51" w:rsidRPr="00C21B61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2B8E42CE" w14:textId="77777777" w:rsidR="00916821" w:rsidRPr="00C21B61" w:rsidRDefault="00084DF2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5</w:t>
      </w:r>
      <w:r w:rsidR="003B0954" w:rsidRPr="00C21B61">
        <w:rPr>
          <w:rFonts w:ascii="Arial" w:hAnsi="Arial" w:cs="Arial"/>
          <w:bCs/>
          <w:sz w:val="24"/>
          <w:szCs w:val="24"/>
        </w:rPr>
        <w:t>.</w:t>
      </w:r>
      <w:r w:rsidR="00916821" w:rsidRPr="00C21B61">
        <w:rPr>
          <w:rFonts w:ascii="Arial" w:hAnsi="Arial" w:cs="Arial"/>
          <w:bCs/>
          <w:sz w:val="24"/>
          <w:szCs w:val="24"/>
        </w:rPr>
        <w:tab/>
        <w:t>Oświadczamy, że uważamy się za związanych niniejs</w:t>
      </w:r>
      <w:r w:rsidR="007A7BD5" w:rsidRPr="00C21B61">
        <w:rPr>
          <w:rFonts w:ascii="Arial" w:hAnsi="Arial" w:cs="Arial"/>
          <w:bCs/>
          <w:sz w:val="24"/>
          <w:szCs w:val="24"/>
        </w:rPr>
        <w:t>zą ofertą przez czas wskazany w </w:t>
      </w:r>
      <w:r w:rsidR="00916821" w:rsidRPr="00C21B61">
        <w:rPr>
          <w:rFonts w:ascii="Arial" w:hAnsi="Arial" w:cs="Arial"/>
          <w:bCs/>
          <w:sz w:val="24"/>
          <w:szCs w:val="24"/>
        </w:rPr>
        <w:t>specyfikacji warunków zamówienia</w:t>
      </w:r>
      <w:r w:rsidR="007A7BD5" w:rsidRPr="00C21B61">
        <w:rPr>
          <w:rFonts w:ascii="Arial" w:hAnsi="Arial" w:cs="Arial"/>
          <w:bCs/>
          <w:sz w:val="24"/>
          <w:szCs w:val="24"/>
        </w:rPr>
        <w:t>,</w:t>
      </w:r>
      <w:r w:rsidR="00400611" w:rsidRPr="00C21B61">
        <w:rPr>
          <w:rFonts w:ascii="Arial" w:hAnsi="Arial" w:cs="Arial"/>
          <w:bCs/>
          <w:sz w:val="24"/>
          <w:szCs w:val="24"/>
        </w:rPr>
        <w:t xml:space="preserve"> tj</w:t>
      </w:r>
      <w:r w:rsidR="00E479A9" w:rsidRPr="00C21B61">
        <w:rPr>
          <w:rFonts w:ascii="Arial" w:hAnsi="Arial" w:cs="Arial"/>
          <w:bCs/>
          <w:sz w:val="24"/>
          <w:szCs w:val="24"/>
        </w:rPr>
        <w:t>.</w:t>
      </w:r>
      <w:r w:rsidR="00132B46" w:rsidRPr="00C21B61">
        <w:rPr>
          <w:rFonts w:ascii="Arial" w:hAnsi="Arial" w:cs="Arial"/>
          <w:bCs/>
          <w:sz w:val="24"/>
          <w:szCs w:val="24"/>
        </w:rPr>
        <w:t xml:space="preserve"> </w:t>
      </w:r>
      <w:r w:rsidR="00731085">
        <w:rPr>
          <w:rFonts w:ascii="Arial" w:hAnsi="Arial" w:cs="Arial"/>
          <w:bCs/>
          <w:sz w:val="24"/>
          <w:szCs w:val="24"/>
        </w:rPr>
        <w:t>30</w:t>
      </w:r>
      <w:r w:rsidR="00400611" w:rsidRPr="00C21B61">
        <w:rPr>
          <w:rFonts w:ascii="Arial" w:hAnsi="Arial" w:cs="Arial"/>
          <w:bCs/>
          <w:sz w:val="24"/>
          <w:szCs w:val="24"/>
        </w:rPr>
        <w:t xml:space="preserve"> dni</w:t>
      </w:r>
      <w:r w:rsidR="00916821" w:rsidRPr="00C21B61">
        <w:rPr>
          <w:rFonts w:ascii="Arial" w:hAnsi="Arial" w:cs="Arial"/>
          <w:bCs/>
          <w:sz w:val="24"/>
          <w:szCs w:val="24"/>
        </w:rPr>
        <w:t>.</w:t>
      </w:r>
    </w:p>
    <w:p w14:paraId="0BA5A3D8" w14:textId="77777777" w:rsidR="006B1B51" w:rsidRPr="00C21B61" w:rsidRDefault="006B1B51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6C8B4220" w14:textId="77777777" w:rsidR="002B0E6E" w:rsidRPr="00C21B61" w:rsidRDefault="00084DF2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6</w:t>
      </w:r>
      <w:r w:rsidR="003B0954" w:rsidRPr="00C21B61">
        <w:rPr>
          <w:rFonts w:ascii="Arial" w:hAnsi="Arial" w:cs="Arial"/>
          <w:bCs/>
          <w:sz w:val="24"/>
          <w:szCs w:val="24"/>
        </w:rPr>
        <w:t>.</w:t>
      </w:r>
      <w:r w:rsidR="00916821" w:rsidRPr="00C21B61">
        <w:rPr>
          <w:rFonts w:ascii="Arial" w:hAnsi="Arial" w:cs="Arial"/>
          <w:bCs/>
          <w:sz w:val="24"/>
          <w:szCs w:val="24"/>
        </w:rPr>
        <w:tab/>
        <w:t xml:space="preserve">Następujące zakresy rzeczowe wchodzące w przedmiot zamówienia zamierzamy zlecić </w:t>
      </w:r>
      <w:r w:rsidR="005F2C5C" w:rsidRPr="00C21B61">
        <w:rPr>
          <w:rFonts w:ascii="Arial" w:hAnsi="Arial" w:cs="Arial"/>
          <w:bCs/>
          <w:sz w:val="24"/>
          <w:szCs w:val="24"/>
        </w:rPr>
        <w:t xml:space="preserve">następującym </w:t>
      </w:r>
      <w:r w:rsidR="006D032D" w:rsidRPr="00C21B61">
        <w:rPr>
          <w:rFonts w:ascii="Arial" w:hAnsi="Arial" w:cs="Arial"/>
          <w:bCs/>
          <w:sz w:val="24"/>
          <w:szCs w:val="24"/>
        </w:rPr>
        <w:t>podwykonawcom:</w:t>
      </w:r>
    </w:p>
    <w:p w14:paraId="3574A95B" w14:textId="77777777" w:rsidR="00A0743B" w:rsidRPr="00C21B61" w:rsidRDefault="00A0743B" w:rsidP="00BB7ACB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4"/>
        <w:gridCol w:w="4136"/>
      </w:tblGrid>
      <w:tr w:rsidR="002B0E6E" w:rsidRPr="00C21B61" w14:paraId="22BE1595" w14:textId="77777777" w:rsidTr="00276A92">
        <w:trPr>
          <w:trHeight w:hRule="exact" w:val="833"/>
        </w:trPr>
        <w:tc>
          <w:tcPr>
            <w:tcW w:w="4530" w:type="dxa"/>
            <w:shd w:val="clear" w:color="auto" w:fill="auto"/>
            <w:vAlign w:val="center"/>
          </w:tcPr>
          <w:p w14:paraId="5791D8E8" w14:textId="77777777" w:rsidR="002B0E6E" w:rsidRPr="00C21B61" w:rsidRDefault="002B0E6E" w:rsidP="006D032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21B61">
              <w:rPr>
                <w:rFonts w:ascii="Arial" w:hAnsi="Arial" w:cs="Arial"/>
                <w:bCs/>
                <w:sz w:val="24"/>
                <w:szCs w:val="24"/>
              </w:rPr>
              <w:t>Podwykonawca (firma lub nazwa</w:t>
            </w:r>
            <w:r w:rsidR="00872531" w:rsidRPr="00C21B61">
              <w:rPr>
                <w:rFonts w:ascii="Arial" w:hAnsi="Arial" w:cs="Arial"/>
                <w:bCs/>
                <w:sz w:val="24"/>
                <w:szCs w:val="24"/>
              </w:rPr>
              <w:t>, adres</w:t>
            </w:r>
            <w:r w:rsidRPr="00C21B61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13B15C0" w14:textId="77777777" w:rsidR="002B0E6E" w:rsidRPr="00C21B61" w:rsidRDefault="002B0E6E" w:rsidP="006D032D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21B61">
              <w:rPr>
                <w:rFonts w:ascii="Arial" w:hAnsi="Arial" w:cs="Arial"/>
                <w:bCs/>
                <w:sz w:val="24"/>
                <w:szCs w:val="24"/>
              </w:rPr>
              <w:t>Zakres rzeczowy</w:t>
            </w:r>
          </w:p>
        </w:tc>
      </w:tr>
      <w:tr w:rsidR="002B0E6E" w:rsidRPr="00C21B61" w14:paraId="11B3A23D" w14:textId="77777777" w:rsidTr="00E104DB">
        <w:trPr>
          <w:trHeight w:val="837"/>
        </w:trPr>
        <w:tc>
          <w:tcPr>
            <w:tcW w:w="4530" w:type="dxa"/>
            <w:shd w:val="clear" w:color="auto" w:fill="auto"/>
          </w:tcPr>
          <w:p w14:paraId="714EBCC2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74AC5130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B0E6E" w:rsidRPr="00C21B61" w14:paraId="0060E86E" w14:textId="77777777" w:rsidTr="00E104DB">
        <w:trPr>
          <w:trHeight w:val="848"/>
        </w:trPr>
        <w:tc>
          <w:tcPr>
            <w:tcW w:w="4530" w:type="dxa"/>
            <w:shd w:val="clear" w:color="auto" w:fill="auto"/>
          </w:tcPr>
          <w:p w14:paraId="3363C51E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158DEA44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B0E6E" w:rsidRPr="00C21B61" w14:paraId="4EC11EF8" w14:textId="77777777" w:rsidTr="00E104DB">
        <w:trPr>
          <w:trHeight w:val="833"/>
        </w:trPr>
        <w:tc>
          <w:tcPr>
            <w:tcW w:w="4530" w:type="dxa"/>
            <w:shd w:val="clear" w:color="auto" w:fill="auto"/>
          </w:tcPr>
          <w:p w14:paraId="20C18081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3A6BA5B7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2B0E6E" w:rsidRPr="00C21B61" w14:paraId="13DF8E4E" w14:textId="77777777" w:rsidTr="00E104DB">
        <w:trPr>
          <w:trHeight w:val="844"/>
        </w:trPr>
        <w:tc>
          <w:tcPr>
            <w:tcW w:w="4530" w:type="dxa"/>
            <w:shd w:val="clear" w:color="auto" w:fill="auto"/>
          </w:tcPr>
          <w:p w14:paraId="61CDE07D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531" w:type="dxa"/>
            <w:shd w:val="clear" w:color="auto" w:fill="auto"/>
          </w:tcPr>
          <w:p w14:paraId="322A17CB" w14:textId="77777777" w:rsidR="002B0E6E" w:rsidRPr="00C21B61" w:rsidRDefault="002B0E6E" w:rsidP="00E104DB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2630BB9" w14:textId="77777777" w:rsidR="00916821" w:rsidRPr="00C21B61" w:rsidRDefault="00CF57A9" w:rsidP="002B0E6E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 xml:space="preserve">Nazwy (firmy) podwykonawców, na których zasoby powołujemy się na zasadach określonych w art. </w:t>
      </w:r>
      <w:r w:rsidR="00317D4C">
        <w:rPr>
          <w:rFonts w:ascii="Arial" w:hAnsi="Arial" w:cs="Arial"/>
          <w:bCs/>
          <w:sz w:val="24"/>
          <w:szCs w:val="24"/>
        </w:rPr>
        <w:t>118</w:t>
      </w:r>
      <w:r w:rsidR="00DA184F" w:rsidRPr="00C21B61">
        <w:rPr>
          <w:rFonts w:ascii="Arial" w:hAnsi="Arial" w:cs="Arial"/>
          <w:bCs/>
          <w:sz w:val="24"/>
          <w:szCs w:val="24"/>
        </w:rPr>
        <w:t xml:space="preserve"> </w:t>
      </w:r>
      <w:r w:rsidR="002B0E6E" w:rsidRPr="00C21B61">
        <w:rPr>
          <w:rFonts w:ascii="Arial" w:hAnsi="Arial" w:cs="Arial"/>
          <w:bCs/>
          <w:sz w:val="24"/>
          <w:szCs w:val="24"/>
        </w:rPr>
        <w:t xml:space="preserve">ust. 1 </w:t>
      </w:r>
      <w:r w:rsidRPr="00C21B61">
        <w:rPr>
          <w:rFonts w:ascii="Arial" w:hAnsi="Arial" w:cs="Arial"/>
          <w:bCs/>
          <w:sz w:val="24"/>
          <w:szCs w:val="24"/>
        </w:rPr>
        <w:t xml:space="preserve">PZP, w celu wykazania </w:t>
      </w:r>
      <w:r w:rsidR="003B0954" w:rsidRPr="00C21B61">
        <w:rPr>
          <w:rFonts w:ascii="Arial" w:hAnsi="Arial" w:cs="Arial"/>
          <w:bCs/>
          <w:sz w:val="24"/>
          <w:szCs w:val="24"/>
        </w:rPr>
        <w:t xml:space="preserve">spełniania warunków udziału </w:t>
      </w:r>
      <w:r w:rsidR="003B0954" w:rsidRPr="00C21B61">
        <w:rPr>
          <w:rFonts w:ascii="Arial" w:hAnsi="Arial" w:cs="Arial"/>
          <w:bCs/>
          <w:spacing w:val="-2"/>
          <w:sz w:val="24"/>
          <w:szCs w:val="24"/>
        </w:rPr>
        <w:t>w </w:t>
      </w:r>
      <w:r w:rsidRPr="00C21B61">
        <w:rPr>
          <w:rFonts w:ascii="Arial" w:hAnsi="Arial" w:cs="Arial"/>
          <w:bCs/>
          <w:spacing w:val="-2"/>
          <w:sz w:val="24"/>
          <w:szCs w:val="24"/>
        </w:rPr>
        <w:t xml:space="preserve">postępowaniu, o których mowa w art. </w:t>
      </w:r>
      <w:r w:rsidR="00317D4C">
        <w:rPr>
          <w:rFonts w:ascii="Arial" w:hAnsi="Arial" w:cs="Arial"/>
          <w:bCs/>
          <w:spacing w:val="-2"/>
          <w:sz w:val="24"/>
          <w:szCs w:val="24"/>
        </w:rPr>
        <w:t>112</w:t>
      </w:r>
      <w:r w:rsidRPr="00C21B61">
        <w:rPr>
          <w:rFonts w:ascii="Arial" w:hAnsi="Arial" w:cs="Arial"/>
          <w:bCs/>
          <w:spacing w:val="-2"/>
          <w:sz w:val="24"/>
          <w:szCs w:val="24"/>
        </w:rPr>
        <w:t xml:space="preserve"> ust. </w:t>
      </w:r>
      <w:r w:rsidR="00317D4C">
        <w:rPr>
          <w:rFonts w:ascii="Arial" w:hAnsi="Arial" w:cs="Arial"/>
          <w:bCs/>
          <w:spacing w:val="-2"/>
          <w:sz w:val="24"/>
          <w:szCs w:val="24"/>
        </w:rPr>
        <w:t>2</w:t>
      </w:r>
      <w:r w:rsidRPr="00C21B61">
        <w:rPr>
          <w:rFonts w:ascii="Arial" w:hAnsi="Arial" w:cs="Arial"/>
          <w:bCs/>
          <w:spacing w:val="-2"/>
          <w:sz w:val="24"/>
          <w:szCs w:val="24"/>
        </w:rPr>
        <w:t xml:space="preserve"> PZP: ________________________________________</w:t>
      </w: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</w:t>
      </w:r>
      <w:r w:rsidRPr="00C21B61">
        <w:rPr>
          <w:rFonts w:ascii="Arial" w:hAnsi="Arial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CC57354" w14:textId="77777777" w:rsidR="006B1B51" w:rsidRPr="00C21B61" w:rsidRDefault="006B1B51" w:rsidP="000E1C61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2DE61D0F" w14:textId="77777777" w:rsidR="006B1B51" w:rsidRPr="00C21B61" w:rsidRDefault="00084DF2" w:rsidP="003C0F9D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7</w:t>
      </w:r>
      <w:r w:rsidR="00B53B61" w:rsidRPr="00C21B61">
        <w:rPr>
          <w:rFonts w:ascii="Arial" w:hAnsi="Arial" w:cs="Arial"/>
          <w:bCs/>
          <w:sz w:val="24"/>
          <w:szCs w:val="24"/>
        </w:rPr>
        <w:t>.</w:t>
      </w:r>
      <w:r w:rsidR="000E1C61" w:rsidRPr="00C21B61">
        <w:rPr>
          <w:rFonts w:ascii="Arial" w:hAnsi="Arial" w:cs="Arial"/>
          <w:bCs/>
          <w:sz w:val="24"/>
          <w:szCs w:val="24"/>
        </w:rPr>
        <w:tab/>
        <w:t xml:space="preserve">Następujące informacje zawarte w naszej ofercie stanowią tajemnicę przedsiębiorstwa: </w:t>
      </w:r>
      <w:r w:rsidR="006B1B51"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C21B61">
        <w:rPr>
          <w:rFonts w:ascii="Arial" w:hAnsi="Arial" w:cs="Arial"/>
          <w:bCs/>
          <w:sz w:val="24"/>
          <w:szCs w:val="24"/>
        </w:rPr>
        <w:t>__</w:t>
      </w:r>
      <w:r w:rsidR="00C469FC" w:rsidRPr="00C21B61">
        <w:rPr>
          <w:rFonts w:ascii="Arial" w:hAnsi="Arial" w:cs="Arial"/>
          <w:bCs/>
          <w:sz w:val="24"/>
          <w:szCs w:val="24"/>
        </w:rPr>
        <w:t>____</w:t>
      </w:r>
      <w:r w:rsidR="000E1C61" w:rsidRPr="00C21B61">
        <w:rPr>
          <w:rFonts w:ascii="Arial" w:hAnsi="Arial" w:cs="Arial"/>
          <w:bCs/>
          <w:sz w:val="24"/>
          <w:szCs w:val="24"/>
        </w:rPr>
        <w:t>. Uzasadnienie zastrzeżenia ww. informacji jako tajemnicy przedsiębiorstwa zostało załączone do nas</w:t>
      </w:r>
      <w:r w:rsidR="00F77DFF" w:rsidRPr="00C21B61">
        <w:rPr>
          <w:rFonts w:ascii="Arial" w:hAnsi="Arial" w:cs="Arial"/>
          <w:bCs/>
          <w:sz w:val="24"/>
          <w:szCs w:val="24"/>
        </w:rPr>
        <w:t>zej oferty.</w:t>
      </w:r>
    </w:p>
    <w:p w14:paraId="6FF59420" w14:textId="77777777" w:rsidR="003C0F9D" w:rsidRPr="00C21B61" w:rsidRDefault="003C0F9D" w:rsidP="003C0F9D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3B407AFF" w14:textId="77777777" w:rsidR="00C641FB" w:rsidRDefault="00084DF2" w:rsidP="00BA6364">
      <w:pPr>
        <w:spacing w:before="120" w:line="36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8</w:t>
      </w:r>
      <w:r w:rsidR="00916821" w:rsidRPr="00C21B61">
        <w:rPr>
          <w:rFonts w:ascii="Arial" w:hAnsi="Arial" w:cs="Arial"/>
          <w:bCs/>
          <w:sz w:val="24"/>
          <w:szCs w:val="24"/>
        </w:rPr>
        <w:t>.</w:t>
      </w:r>
      <w:r w:rsidR="00916821" w:rsidRPr="00C21B61">
        <w:rPr>
          <w:rFonts w:ascii="Arial" w:hAnsi="Arial" w:cs="Arial"/>
          <w:bCs/>
          <w:sz w:val="24"/>
          <w:szCs w:val="24"/>
        </w:rPr>
        <w:tab/>
        <w:t>Wszelką korespondencję w sprawie niniejszego postępowania należy kierować na adres:</w:t>
      </w:r>
    </w:p>
    <w:p w14:paraId="33BB6DB7" w14:textId="77777777" w:rsidR="00C641FB" w:rsidRDefault="00C641FB" w:rsidP="00BA6364">
      <w:pPr>
        <w:spacing w:before="120" w:line="36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B53B61" w:rsidRPr="00C21B61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</w:t>
      </w:r>
      <w:r>
        <w:rPr>
          <w:rFonts w:ascii="Arial" w:hAnsi="Arial" w:cs="Arial"/>
          <w:bCs/>
          <w:sz w:val="24"/>
          <w:szCs w:val="24"/>
        </w:rPr>
        <w:t>_______________________</w:t>
      </w:r>
    </w:p>
    <w:p w14:paraId="386CE098" w14:textId="77777777" w:rsidR="00E314EE" w:rsidRPr="00C21B61" w:rsidRDefault="00C641FB" w:rsidP="00BA6364">
      <w:pPr>
        <w:spacing w:before="120" w:line="360" w:lineRule="auto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916821" w:rsidRPr="00C21B61">
        <w:rPr>
          <w:rFonts w:ascii="Arial" w:hAnsi="Arial" w:cs="Arial"/>
          <w:bCs/>
          <w:sz w:val="24"/>
          <w:szCs w:val="24"/>
        </w:rPr>
        <w:t>e-mail: ______________________________________________________________</w:t>
      </w:r>
    </w:p>
    <w:p w14:paraId="43F0FC43" w14:textId="77777777" w:rsidR="006B1B51" w:rsidRPr="00C21B61" w:rsidRDefault="006B1B51" w:rsidP="00486165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0F0A7667" w14:textId="77777777" w:rsidR="00400611" w:rsidRPr="00C21B61" w:rsidRDefault="00A464EB" w:rsidP="00486165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9</w:t>
      </w:r>
      <w:r w:rsidR="00486165" w:rsidRPr="00C21B61">
        <w:rPr>
          <w:rFonts w:ascii="Arial" w:hAnsi="Arial" w:cs="Arial"/>
          <w:bCs/>
          <w:sz w:val="24"/>
          <w:szCs w:val="24"/>
        </w:rPr>
        <w:t>.</w:t>
      </w:r>
      <w:r w:rsidR="00486165" w:rsidRPr="00C21B61">
        <w:rPr>
          <w:rFonts w:ascii="Arial" w:hAnsi="Arial" w:cs="Arial"/>
          <w:bCs/>
          <w:sz w:val="24"/>
          <w:szCs w:val="24"/>
        </w:rPr>
        <w:tab/>
      </w:r>
      <w:r w:rsidR="00400611" w:rsidRPr="00AA64EC">
        <w:rPr>
          <w:rFonts w:ascii="Arial" w:hAnsi="Arial" w:cs="Arial"/>
          <w:bCs/>
          <w:sz w:val="24"/>
          <w:szCs w:val="24"/>
        </w:rPr>
        <w:t>Oświadczamy, że akceptujemy termin realizacji Umowy określ</w:t>
      </w:r>
      <w:r w:rsidR="00C34B47" w:rsidRPr="00AA64EC">
        <w:rPr>
          <w:rFonts w:ascii="Arial" w:hAnsi="Arial" w:cs="Arial"/>
          <w:bCs/>
          <w:sz w:val="24"/>
          <w:szCs w:val="24"/>
        </w:rPr>
        <w:t>ony przez Zamawiającego w SWZ, w tym wstępny harmonogram realizacji zamówienia, przy czym pierwszy zabieg zostanie wykonany do dnia 3</w:t>
      </w:r>
      <w:r w:rsidR="00C37D7C" w:rsidRPr="00AA64EC">
        <w:rPr>
          <w:rFonts w:ascii="Arial" w:hAnsi="Arial" w:cs="Arial"/>
          <w:bCs/>
          <w:sz w:val="24"/>
          <w:szCs w:val="24"/>
        </w:rPr>
        <w:t>0</w:t>
      </w:r>
      <w:r w:rsidR="00C34B47" w:rsidRPr="00AA64EC">
        <w:rPr>
          <w:rFonts w:ascii="Arial" w:hAnsi="Arial" w:cs="Arial"/>
          <w:bCs/>
          <w:sz w:val="24"/>
          <w:szCs w:val="24"/>
        </w:rPr>
        <w:t>.</w:t>
      </w:r>
      <w:r w:rsidR="00C37D7C" w:rsidRPr="00AA64EC">
        <w:rPr>
          <w:rFonts w:ascii="Arial" w:hAnsi="Arial" w:cs="Arial"/>
          <w:bCs/>
          <w:sz w:val="24"/>
          <w:szCs w:val="24"/>
        </w:rPr>
        <w:t>09</w:t>
      </w:r>
      <w:r w:rsidR="00C34B47" w:rsidRPr="00AA64EC">
        <w:rPr>
          <w:rFonts w:ascii="Arial" w:hAnsi="Arial" w:cs="Arial"/>
          <w:bCs/>
          <w:sz w:val="24"/>
          <w:szCs w:val="24"/>
        </w:rPr>
        <w:t>.20</w:t>
      </w:r>
      <w:r w:rsidR="00C37D7C" w:rsidRPr="00AA64EC">
        <w:rPr>
          <w:rFonts w:ascii="Arial" w:hAnsi="Arial" w:cs="Arial"/>
          <w:bCs/>
          <w:sz w:val="24"/>
          <w:szCs w:val="24"/>
        </w:rPr>
        <w:t>2</w:t>
      </w:r>
      <w:r w:rsidR="00317D4C" w:rsidRPr="00AA64EC">
        <w:rPr>
          <w:rFonts w:ascii="Arial" w:hAnsi="Arial" w:cs="Arial"/>
          <w:bCs/>
          <w:sz w:val="24"/>
          <w:szCs w:val="24"/>
        </w:rPr>
        <w:t>1</w:t>
      </w:r>
      <w:r w:rsidR="00F77DFF" w:rsidRPr="00AA64EC">
        <w:rPr>
          <w:rFonts w:ascii="Arial" w:hAnsi="Arial" w:cs="Arial"/>
          <w:bCs/>
          <w:sz w:val="24"/>
          <w:szCs w:val="24"/>
        </w:rPr>
        <w:t xml:space="preserve"> </w:t>
      </w:r>
      <w:r w:rsidR="00C34B47" w:rsidRPr="00AA64EC">
        <w:rPr>
          <w:rFonts w:ascii="Arial" w:hAnsi="Arial" w:cs="Arial"/>
          <w:bCs/>
          <w:sz w:val="24"/>
          <w:szCs w:val="24"/>
        </w:rPr>
        <w:t>r.</w:t>
      </w:r>
    </w:p>
    <w:p w14:paraId="1F6CFBA7" w14:textId="77777777" w:rsidR="00967754" w:rsidRPr="00C21B61" w:rsidRDefault="00967754" w:rsidP="00486165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32FEEBEB" w14:textId="77777777" w:rsidR="00E21700" w:rsidRPr="003A312D" w:rsidRDefault="00400611" w:rsidP="003A312D">
      <w:pPr>
        <w:spacing w:before="120" w:after="24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 xml:space="preserve">10. </w:t>
      </w:r>
      <w:r w:rsidRPr="00C21B61">
        <w:rPr>
          <w:rFonts w:ascii="Arial" w:hAnsi="Arial" w:cs="Arial"/>
          <w:bCs/>
          <w:sz w:val="24"/>
          <w:szCs w:val="24"/>
        </w:rPr>
        <w:tab/>
      </w:r>
      <w:r w:rsidR="00C34B47" w:rsidRPr="00C21B61">
        <w:rPr>
          <w:rFonts w:ascii="Arial" w:hAnsi="Arial" w:cs="Arial"/>
          <w:bCs/>
          <w:sz w:val="24"/>
          <w:szCs w:val="24"/>
        </w:rPr>
        <w:t xml:space="preserve">Oświadczam, że termin płatności ustalam na dni </w:t>
      </w:r>
      <w:r w:rsidR="002928A9" w:rsidRPr="00C21B61">
        <w:rPr>
          <w:rFonts w:ascii="Arial" w:hAnsi="Arial" w:cs="Arial"/>
          <w:bCs/>
          <w:sz w:val="24"/>
          <w:szCs w:val="24"/>
        </w:rPr>
        <w:t>__________________________</w:t>
      </w:r>
      <w:r w:rsidR="00C34B47" w:rsidRPr="00C21B61">
        <w:rPr>
          <w:rFonts w:ascii="Arial" w:hAnsi="Arial" w:cs="Arial"/>
          <w:bCs/>
          <w:sz w:val="24"/>
          <w:szCs w:val="24"/>
        </w:rPr>
        <w:t xml:space="preserve"> (</w:t>
      </w:r>
      <w:r w:rsidR="00BA6364" w:rsidRPr="00C21B61">
        <w:rPr>
          <w:rFonts w:ascii="Arial" w:hAnsi="Arial" w:cs="Arial"/>
          <w:bCs/>
          <w:sz w:val="24"/>
          <w:szCs w:val="24"/>
        </w:rPr>
        <w:t>należy wskazać konkretną ilość dni</w:t>
      </w:r>
      <w:r w:rsidR="00E44ABE">
        <w:rPr>
          <w:rFonts w:ascii="Arial" w:hAnsi="Arial" w:cs="Arial"/>
          <w:bCs/>
          <w:sz w:val="24"/>
          <w:szCs w:val="24"/>
        </w:rPr>
        <w:t>.</w:t>
      </w:r>
      <w:r w:rsidR="00BA6364" w:rsidRPr="00C21B61">
        <w:rPr>
          <w:rFonts w:ascii="Arial" w:hAnsi="Arial" w:cs="Arial"/>
          <w:bCs/>
          <w:sz w:val="24"/>
          <w:szCs w:val="24"/>
        </w:rPr>
        <w:t xml:space="preserve"> </w:t>
      </w:r>
      <w:r w:rsidR="00BA6364" w:rsidRPr="00C21B61">
        <w:rPr>
          <w:rFonts w:ascii="Arial" w:hAnsi="Arial" w:cs="Arial"/>
          <w:sz w:val="24"/>
          <w:szCs w:val="24"/>
        </w:rPr>
        <w:t>Minimalny okres płatności wynosi 14 dni</w:t>
      </w:r>
      <w:r w:rsidR="003C0F9D" w:rsidRPr="00C21B61">
        <w:rPr>
          <w:rFonts w:ascii="Arial" w:hAnsi="Arial" w:cs="Arial"/>
          <w:sz w:val="24"/>
          <w:szCs w:val="24"/>
        </w:rPr>
        <w:t xml:space="preserve"> a maksymalny 30 dni</w:t>
      </w:r>
      <w:r w:rsidR="00ED68D2" w:rsidRPr="00C21B61">
        <w:rPr>
          <w:rFonts w:ascii="Arial" w:hAnsi="Arial" w:cs="Arial"/>
          <w:bCs/>
          <w:sz w:val="24"/>
          <w:szCs w:val="24"/>
        </w:rPr>
        <w:t>)</w:t>
      </w:r>
      <w:r w:rsidR="00ED68D2" w:rsidRPr="00C21B61">
        <w:rPr>
          <w:rFonts w:ascii="Arial" w:hAnsi="Arial" w:cs="Arial"/>
          <w:sz w:val="24"/>
          <w:szCs w:val="24"/>
        </w:rPr>
        <w:t xml:space="preserve"> </w:t>
      </w:r>
      <w:r w:rsidR="00ED68D2" w:rsidRPr="00C21B61">
        <w:rPr>
          <w:rFonts w:ascii="Arial" w:hAnsi="Arial" w:cs="Arial"/>
          <w:bCs/>
          <w:sz w:val="24"/>
          <w:szCs w:val="24"/>
        </w:rPr>
        <w:t>od daty doręczenia Zamawiającemu prawidłowo wystawionej faktury.</w:t>
      </w:r>
    </w:p>
    <w:p w14:paraId="78AD5D53" w14:textId="07262E7D" w:rsidR="003C0F9D" w:rsidRDefault="003C0F9D" w:rsidP="003C0F9D">
      <w:pPr>
        <w:spacing w:before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1</w:t>
      </w:r>
      <w:r w:rsidR="003A312D">
        <w:rPr>
          <w:rFonts w:ascii="Arial" w:hAnsi="Arial" w:cs="Arial"/>
          <w:bCs/>
          <w:sz w:val="24"/>
          <w:szCs w:val="24"/>
        </w:rPr>
        <w:t>1</w:t>
      </w:r>
      <w:r w:rsidRPr="00C21B61">
        <w:rPr>
          <w:rFonts w:ascii="Arial" w:hAnsi="Arial" w:cs="Arial"/>
          <w:bCs/>
          <w:sz w:val="24"/>
          <w:szCs w:val="24"/>
        </w:rPr>
        <w:t>.</w:t>
      </w:r>
      <w:r w:rsidRPr="00C21B61">
        <w:rPr>
          <w:rFonts w:ascii="Arial" w:hAnsi="Arial" w:cs="Arial"/>
          <w:bCs/>
          <w:sz w:val="24"/>
          <w:szCs w:val="24"/>
        </w:rPr>
        <w:tab/>
      </w:r>
      <w:r w:rsidRPr="00C21B61">
        <w:rPr>
          <w:rFonts w:ascii="Arial" w:hAnsi="Arial" w:cs="Arial"/>
          <w:sz w:val="24"/>
          <w:szCs w:val="24"/>
        </w:rPr>
        <w:t xml:space="preserve">Oświadczenie o statusie przedsiębiorstwa </w:t>
      </w:r>
    </w:p>
    <w:p w14:paraId="5ED21ED1" w14:textId="77777777" w:rsidR="004B3BE1" w:rsidRPr="00C21B61" w:rsidRDefault="004B3BE1" w:rsidP="003C0F9D">
      <w:pPr>
        <w:spacing w:before="120"/>
        <w:ind w:left="709" w:hanging="709"/>
        <w:jc w:val="both"/>
        <w:rPr>
          <w:rFonts w:ascii="Arial" w:hAnsi="Arial" w:cs="Arial"/>
          <w:sz w:val="24"/>
          <w:szCs w:val="24"/>
        </w:rPr>
      </w:pPr>
    </w:p>
    <w:p w14:paraId="2DE239E1" w14:textId="77777777" w:rsidR="003C0F9D" w:rsidRPr="00C21B61" w:rsidRDefault="003C0F9D" w:rsidP="003C0F9D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917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3C0F9D" w:rsidRPr="00C21B61" w14:paraId="76A3694C" w14:textId="77777777" w:rsidTr="00B87A80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AD348F9" w14:textId="77777777" w:rsidR="003C0F9D" w:rsidRPr="00C21B61" w:rsidRDefault="003C0F9D" w:rsidP="00B87A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B61">
              <w:rPr>
                <w:rFonts w:ascii="Arial" w:hAnsi="Arial" w:cs="Arial"/>
                <w:b/>
                <w:sz w:val="24"/>
                <w:szCs w:val="24"/>
              </w:rPr>
              <w:lastRenderedPageBreak/>
              <w:t>WIELKOŚĆ PRZEDSIĘBIORSTWA</w:t>
            </w:r>
            <w:r w:rsidRPr="00C21B61">
              <w:rPr>
                <w:rStyle w:val="Odwoanieprzypisudolnego2"/>
                <w:rFonts w:ascii="Arial" w:hAnsi="Arial" w:cs="Arial"/>
                <w:b/>
                <w:sz w:val="24"/>
                <w:szCs w:val="24"/>
              </w:rPr>
              <w:footnoteReference w:id="1"/>
            </w:r>
          </w:p>
        </w:tc>
      </w:tr>
      <w:tr w:rsidR="003C0F9D" w:rsidRPr="00C21B61" w14:paraId="22DBEBBD" w14:textId="77777777" w:rsidTr="00B87A80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B7793" w14:textId="77777777" w:rsidR="003C0F9D" w:rsidRPr="00C21B61" w:rsidRDefault="003C0F9D" w:rsidP="00B87A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B61">
              <w:rPr>
                <w:rFonts w:ascii="Arial" w:hAnsi="Arial" w:cs="Arial"/>
                <w:sz w:val="24"/>
                <w:szCs w:val="24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F7430E" w14:textId="77777777" w:rsidR="003C0F9D" w:rsidRPr="00C21B61" w:rsidRDefault="003C0F9D" w:rsidP="00B87A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B61">
              <w:rPr>
                <w:rFonts w:ascii="Arial" w:hAnsi="Arial" w:cs="Arial"/>
                <w:sz w:val="24"/>
                <w:szCs w:val="24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44548" w14:textId="77777777" w:rsidR="003C0F9D" w:rsidRPr="00C21B61" w:rsidRDefault="003C0F9D" w:rsidP="00B87A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B61">
              <w:rPr>
                <w:rFonts w:ascii="Arial" w:hAnsi="Arial" w:cs="Arial"/>
                <w:sz w:val="24"/>
                <w:szCs w:val="24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2A2CA" w14:textId="77777777" w:rsidR="003C0F9D" w:rsidRPr="00C21B61" w:rsidRDefault="003C0F9D" w:rsidP="00B87A8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B61">
              <w:rPr>
                <w:rFonts w:ascii="Arial" w:hAnsi="Arial" w:cs="Arial"/>
                <w:sz w:val="24"/>
                <w:szCs w:val="24"/>
              </w:rPr>
              <w:t>□ duże</w:t>
            </w:r>
          </w:p>
        </w:tc>
      </w:tr>
    </w:tbl>
    <w:p w14:paraId="69EF68A8" w14:textId="77777777" w:rsidR="001F459F" w:rsidRPr="00C21B61" w:rsidRDefault="001F459F" w:rsidP="00486165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14:paraId="208EDB50" w14:textId="77777777" w:rsidR="00916821" w:rsidRPr="00C21B61" w:rsidRDefault="00A43AE0" w:rsidP="00AB7DE9">
      <w:pPr>
        <w:spacing w:before="120"/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1</w:t>
      </w:r>
      <w:r w:rsidR="00E21700">
        <w:rPr>
          <w:rFonts w:ascii="Arial" w:hAnsi="Arial" w:cs="Arial"/>
          <w:bCs/>
          <w:sz w:val="24"/>
          <w:szCs w:val="24"/>
        </w:rPr>
        <w:t>3</w:t>
      </w:r>
      <w:r w:rsidR="00916821" w:rsidRPr="00C21B61">
        <w:rPr>
          <w:rFonts w:ascii="Arial" w:hAnsi="Arial" w:cs="Arial"/>
          <w:bCs/>
          <w:sz w:val="24"/>
          <w:szCs w:val="24"/>
        </w:rPr>
        <w:t>.</w:t>
      </w:r>
      <w:r w:rsidR="00916821" w:rsidRPr="00C21B61">
        <w:rPr>
          <w:rFonts w:ascii="Arial" w:hAnsi="Arial" w:cs="Arial"/>
          <w:bCs/>
          <w:sz w:val="24"/>
          <w:szCs w:val="24"/>
        </w:rPr>
        <w:tab/>
        <w:t>Załącznikami do niniejszej oferty są:</w:t>
      </w:r>
    </w:p>
    <w:p w14:paraId="23803D38" w14:textId="77777777" w:rsidR="00916821" w:rsidRPr="00C21B61" w:rsidRDefault="00916821" w:rsidP="00916821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______________________________________________________________</w:t>
      </w:r>
    </w:p>
    <w:p w14:paraId="09B946D1" w14:textId="77777777" w:rsidR="00916821" w:rsidRPr="00C21B61" w:rsidRDefault="00916821" w:rsidP="00916821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______________________________________________________________</w:t>
      </w:r>
    </w:p>
    <w:p w14:paraId="23DE7F9E" w14:textId="77777777" w:rsidR="00916821" w:rsidRPr="00C21B61" w:rsidRDefault="00916821" w:rsidP="003C0F9D">
      <w:pPr>
        <w:spacing w:before="120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_________________________________________________</w:t>
      </w:r>
      <w:r w:rsidR="003C0F9D" w:rsidRPr="00C21B61">
        <w:rPr>
          <w:rFonts w:ascii="Arial" w:hAnsi="Arial" w:cs="Arial"/>
          <w:bCs/>
          <w:sz w:val="24"/>
          <w:szCs w:val="24"/>
        </w:rPr>
        <w:t>____________</w:t>
      </w:r>
      <w:r w:rsidR="00A933AF">
        <w:rPr>
          <w:rFonts w:ascii="Arial" w:hAnsi="Arial" w:cs="Arial"/>
          <w:bCs/>
          <w:sz w:val="24"/>
          <w:szCs w:val="24"/>
        </w:rPr>
        <w:t>_</w:t>
      </w:r>
    </w:p>
    <w:p w14:paraId="29D29303" w14:textId="77777777" w:rsidR="00916821" w:rsidRPr="00C21B61" w:rsidRDefault="00916821" w:rsidP="0091682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0E5E9FED" w14:textId="77777777" w:rsidR="00916821" w:rsidRPr="00C21B61" w:rsidRDefault="00916821" w:rsidP="000E1C6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5F2A05A9" w14:textId="77777777" w:rsidR="00916821" w:rsidRPr="00C21B61" w:rsidRDefault="00916821" w:rsidP="00BB7ACB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>_</w:t>
      </w:r>
      <w:r w:rsidR="000E1C61" w:rsidRPr="00C21B61">
        <w:rPr>
          <w:rFonts w:ascii="Arial" w:hAnsi="Arial" w:cs="Arial"/>
          <w:bCs/>
          <w:sz w:val="24"/>
          <w:szCs w:val="24"/>
        </w:rPr>
        <w:t>________________________</w:t>
      </w:r>
      <w:r w:rsidR="000E1C61" w:rsidRPr="00C21B61">
        <w:rPr>
          <w:rFonts w:ascii="Arial" w:hAnsi="Arial" w:cs="Arial"/>
          <w:bCs/>
          <w:sz w:val="24"/>
          <w:szCs w:val="24"/>
        </w:rPr>
        <w:tab/>
      </w:r>
      <w:r w:rsidR="000E1C61" w:rsidRPr="00C21B61">
        <w:rPr>
          <w:rFonts w:ascii="Arial" w:hAnsi="Arial" w:cs="Arial"/>
          <w:bCs/>
          <w:sz w:val="24"/>
          <w:szCs w:val="24"/>
        </w:rPr>
        <w:br/>
      </w:r>
      <w:r w:rsidRPr="00C21B61">
        <w:rPr>
          <w:rFonts w:ascii="Arial" w:hAnsi="Arial" w:cs="Arial"/>
          <w:bCs/>
          <w:sz w:val="24"/>
          <w:szCs w:val="24"/>
        </w:rPr>
        <w:t>(podpi</w:t>
      </w:r>
      <w:r w:rsidR="00E44ABE">
        <w:rPr>
          <w:rFonts w:ascii="Arial" w:hAnsi="Arial" w:cs="Arial"/>
          <w:bCs/>
          <w:sz w:val="24"/>
          <w:szCs w:val="24"/>
        </w:rPr>
        <w:t>s</w:t>
      </w:r>
      <w:r w:rsidRPr="00C21B61">
        <w:rPr>
          <w:rFonts w:ascii="Arial" w:hAnsi="Arial" w:cs="Arial"/>
          <w:bCs/>
          <w:sz w:val="24"/>
          <w:szCs w:val="24"/>
        </w:rPr>
        <w:t>)</w:t>
      </w:r>
    </w:p>
    <w:p w14:paraId="6A2817EF" w14:textId="77777777" w:rsidR="002B4E7F" w:rsidRDefault="002B4E7F" w:rsidP="00BB7ACB">
      <w:pPr>
        <w:spacing w:before="120"/>
        <w:rPr>
          <w:rFonts w:ascii="Arial" w:hAnsi="Arial" w:cs="Arial"/>
          <w:bCs/>
          <w:sz w:val="24"/>
          <w:szCs w:val="24"/>
        </w:rPr>
      </w:pPr>
      <w:r w:rsidRPr="00C21B61">
        <w:rPr>
          <w:rFonts w:ascii="Arial" w:hAnsi="Arial" w:cs="Arial"/>
          <w:bCs/>
          <w:sz w:val="24"/>
          <w:szCs w:val="24"/>
        </w:rPr>
        <w:t xml:space="preserve">* - niepotrzebne skreślić </w:t>
      </w:r>
    </w:p>
    <w:p w14:paraId="1F2B091D" w14:textId="77777777" w:rsidR="005B19A2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109567B" w14:textId="77777777" w:rsidR="005B19A2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6E478852" w14:textId="77777777" w:rsidR="005B19A2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4945913F" w14:textId="77777777" w:rsidR="003E7C1C" w:rsidRDefault="003E7C1C" w:rsidP="003E7C1C">
      <w:pPr>
        <w:spacing w:before="120" w:after="120" w:line="300" w:lineRule="auto"/>
        <w:jc w:val="both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</w:rPr>
        <w:t>Dokument może być przekazany:</w:t>
      </w:r>
      <w:r>
        <w:rPr>
          <w:rFonts w:ascii="Arial" w:hAnsi="Arial" w:cs="Arial"/>
          <w:i/>
        </w:rPr>
        <w:tab/>
      </w:r>
    </w:p>
    <w:p w14:paraId="0CE2079D" w14:textId="77777777" w:rsidR="003E7C1C" w:rsidRDefault="003E7C1C" w:rsidP="003E7C1C">
      <w:pPr>
        <w:spacing w:before="120" w:after="120" w:line="300" w:lineRule="auto"/>
        <w:jc w:val="both"/>
        <w:rPr>
          <w:rFonts w:ascii="Arial" w:hAnsi="Arial" w:cs="Arial"/>
          <w:i/>
        </w:rPr>
      </w:pPr>
    </w:p>
    <w:p w14:paraId="564AD0D3" w14:textId="77777777" w:rsidR="003E7C1C" w:rsidRDefault="003E7C1C" w:rsidP="003E7C1C">
      <w:pPr>
        <w:spacing w:before="120" w:after="120" w:line="30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(1) w postaci elektronicznej opatrzonej kwalifikowanym podpisem elektronicznym przez wykonawcę lub w postaci elektronicznej opatrzonej podpisem zaufanym lub podpisem osobistym</w:t>
      </w:r>
    </w:p>
    <w:p w14:paraId="0F3A10BD" w14:textId="77777777" w:rsidR="003E7C1C" w:rsidRDefault="003E7C1C" w:rsidP="003E7C1C">
      <w:pPr>
        <w:spacing w:before="120" w:after="120" w:line="30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  <w:p w14:paraId="41A0CD38" w14:textId="77777777" w:rsidR="005B19A2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0EDBDC7" w14:textId="77777777" w:rsidR="005B19A2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4B964C5D" w14:textId="77777777" w:rsidR="005B19A2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FFC7A27" w14:textId="77777777" w:rsidR="008D1F1C" w:rsidRDefault="008D1F1C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3E7195C" w14:textId="77777777" w:rsidR="008D1F1C" w:rsidRDefault="008D1F1C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3C4CD8B" w14:textId="77777777" w:rsidR="00E21700" w:rsidRDefault="00E21700" w:rsidP="005B19A2">
      <w:pPr>
        <w:spacing w:before="120"/>
        <w:rPr>
          <w:rFonts w:ascii="Arial" w:hAnsi="Arial" w:cs="Arial"/>
          <w:bCs/>
          <w:sz w:val="24"/>
          <w:szCs w:val="24"/>
        </w:rPr>
      </w:pPr>
    </w:p>
    <w:p w14:paraId="300E0F5C" w14:textId="77777777" w:rsidR="008D1F1C" w:rsidRDefault="008D1F1C" w:rsidP="005B19A2">
      <w:pPr>
        <w:spacing w:before="120"/>
        <w:rPr>
          <w:rFonts w:ascii="Arial" w:hAnsi="Arial" w:cs="Arial"/>
          <w:bCs/>
          <w:sz w:val="24"/>
          <w:szCs w:val="24"/>
        </w:rPr>
      </w:pPr>
    </w:p>
    <w:p w14:paraId="2670094D" w14:textId="77777777" w:rsidR="005B19A2" w:rsidRPr="00004774" w:rsidRDefault="005B19A2" w:rsidP="005B19A2">
      <w:pPr>
        <w:spacing w:before="120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t xml:space="preserve">_______________________________________                 </w:t>
      </w:r>
      <w:r>
        <w:rPr>
          <w:rFonts w:ascii="Arial" w:hAnsi="Arial" w:cs="Arial"/>
          <w:bCs/>
          <w:sz w:val="24"/>
          <w:szCs w:val="24"/>
        </w:rPr>
        <w:t xml:space="preserve">  </w:t>
      </w:r>
      <w:r w:rsidRPr="00004774">
        <w:rPr>
          <w:rFonts w:ascii="Arial" w:hAnsi="Arial" w:cs="Arial"/>
          <w:bCs/>
          <w:sz w:val="24"/>
          <w:szCs w:val="24"/>
        </w:rPr>
        <w:t xml:space="preserve"> dnia _____________ r.</w:t>
      </w:r>
    </w:p>
    <w:p w14:paraId="33219063" w14:textId="77777777" w:rsidR="005B19A2" w:rsidRPr="00004774" w:rsidRDefault="005B19A2" w:rsidP="005B19A2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t>_______________________________________</w:t>
      </w:r>
    </w:p>
    <w:p w14:paraId="29ACEF65" w14:textId="77777777" w:rsidR="005B19A2" w:rsidRPr="00004774" w:rsidRDefault="005B19A2" w:rsidP="005B19A2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t>_______________________________</w:t>
      </w:r>
      <w:r>
        <w:rPr>
          <w:rFonts w:ascii="Arial" w:hAnsi="Arial" w:cs="Arial"/>
          <w:bCs/>
          <w:sz w:val="24"/>
          <w:szCs w:val="24"/>
        </w:rPr>
        <w:t>________</w:t>
      </w:r>
    </w:p>
    <w:p w14:paraId="6A68CFD4" w14:textId="77777777" w:rsidR="005B19A2" w:rsidRDefault="005B19A2" w:rsidP="005B19A2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t>(Nazwa i adres wykonawcy)</w:t>
      </w:r>
    </w:p>
    <w:p w14:paraId="51F9E58F" w14:textId="77777777" w:rsidR="005B19A2" w:rsidRPr="00004774" w:rsidRDefault="005B19A2" w:rsidP="005B19A2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AE88E37" w14:textId="77777777" w:rsidR="005B19A2" w:rsidRPr="00004774" w:rsidRDefault="005B19A2" w:rsidP="005B19A2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004774">
        <w:rPr>
          <w:rFonts w:ascii="Arial" w:hAnsi="Arial" w:cs="Arial"/>
          <w:b/>
          <w:bCs/>
          <w:sz w:val="24"/>
          <w:szCs w:val="24"/>
        </w:rPr>
        <w:t>KOSZTORYS OFERTOWY</w:t>
      </w:r>
    </w:p>
    <w:p w14:paraId="46A4CA11" w14:textId="77777777" w:rsidR="005B19A2" w:rsidRPr="00004774" w:rsidRDefault="005B19A2" w:rsidP="005B19A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04774">
        <w:rPr>
          <w:rFonts w:ascii="Arial" w:hAnsi="Arial" w:cs="Arial"/>
          <w:b/>
          <w:bCs/>
          <w:sz w:val="24"/>
          <w:szCs w:val="24"/>
        </w:rPr>
        <w:t xml:space="preserve">Skarb Państwa - </w:t>
      </w:r>
      <w:r w:rsidRPr="00004774">
        <w:rPr>
          <w:rFonts w:ascii="Arial" w:hAnsi="Arial" w:cs="Arial"/>
          <w:b/>
          <w:bCs/>
          <w:sz w:val="24"/>
          <w:szCs w:val="24"/>
        </w:rPr>
        <w:tab/>
      </w:r>
    </w:p>
    <w:p w14:paraId="3AE8D235" w14:textId="77777777" w:rsidR="005B19A2" w:rsidRPr="00004774" w:rsidRDefault="005B19A2" w:rsidP="005B19A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04774">
        <w:rPr>
          <w:rFonts w:ascii="Arial" w:hAnsi="Arial" w:cs="Arial"/>
          <w:b/>
          <w:bCs/>
          <w:sz w:val="24"/>
          <w:szCs w:val="24"/>
        </w:rPr>
        <w:t xml:space="preserve">Państwowe Gospodarstwo Leśne Lasy Państwowe </w:t>
      </w:r>
    </w:p>
    <w:p w14:paraId="10D5018A" w14:textId="77777777" w:rsidR="005B19A2" w:rsidRPr="00004774" w:rsidRDefault="005B19A2" w:rsidP="005B19A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04774">
        <w:rPr>
          <w:rFonts w:ascii="Arial" w:hAnsi="Arial" w:cs="Arial"/>
          <w:b/>
          <w:bCs/>
          <w:sz w:val="24"/>
          <w:szCs w:val="24"/>
        </w:rPr>
        <w:t>Nadleśnictwo Chełm</w:t>
      </w:r>
      <w:r w:rsidRPr="00004774">
        <w:rPr>
          <w:rFonts w:ascii="Arial" w:hAnsi="Arial" w:cs="Arial"/>
          <w:b/>
          <w:bCs/>
          <w:sz w:val="24"/>
          <w:szCs w:val="24"/>
        </w:rPr>
        <w:tab/>
      </w:r>
    </w:p>
    <w:p w14:paraId="56A8CD25" w14:textId="77777777" w:rsidR="005B19A2" w:rsidRPr="00004774" w:rsidRDefault="005B19A2" w:rsidP="005B19A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004774">
        <w:rPr>
          <w:rFonts w:ascii="Arial" w:hAnsi="Arial" w:cs="Arial"/>
          <w:b/>
          <w:bCs/>
          <w:sz w:val="24"/>
          <w:szCs w:val="24"/>
        </w:rPr>
        <w:t>ul. Hrubieszowska 123, 22-100 Chełm</w:t>
      </w:r>
    </w:p>
    <w:p w14:paraId="24D2DF42" w14:textId="77777777" w:rsidR="005B19A2" w:rsidRPr="00004774" w:rsidRDefault="005B19A2" w:rsidP="005B19A2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8CBA026" w14:textId="77777777" w:rsidR="005B19A2" w:rsidRPr="00004774" w:rsidRDefault="005B19A2" w:rsidP="005B19A2">
      <w:pPr>
        <w:spacing w:after="232" w:line="259" w:lineRule="auto"/>
        <w:jc w:val="center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t xml:space="preserve">Odpowiadając na ogłoszenie o przetargu </w:t>
      </w:r>
      <w:r w:rsidR="004B6850">
        <w:rPr>
          <w:rFonts w:ascii="Arial" w:hAnsi="Arial" w:cs="Arial"/>
          <w:bCs/>
          <w:sz w:val="24"/>
          <w:szCs w:val="24"/>
        </w:rPr>
        <w:t>w trybie podstawowym bez negocjacji</w:t>
      </w:r>
      <w:r w:rsidRPr="00004774">
        <w:rPr>
          <w:rFonts w:ascii="Arial" w:hAnsi="Arial" w:cs="Arial"/>
          <w:bCs/>
          <w:sz w:val="24"/>
          <w:szCs w:val="24"/>
        </w:rPr>
        <w:t xml:space="preserve"> na </w:t>
      </w:r>
    </w:p>
    <w:p w14:paraId="46CB9BFC" w14:textId="77777777" w:rsidR="005B19A2" w:rsidRPr="00004774" w:rsidRDefault="00725E1F" w:rsidP="005B19A2">
      <w:pPr>
        <w:spacing w:after="232" w:line="259" w:lineRule="auto"/>
        <w:jc w:val="center"/>
        <w:rPr>
          <w:rFonts w:ascii="Arial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color w:val="000000"/>
          <w:sz w:val="24"/>
          <w:szCs w:val="24"/>
          <w:lang w:eastAsia="pl-PL"/>
        </w:rPr>
        <w:t>,,</w:t>
      </w:r>
      <w:r w:rsidR="005B19A2" w:rsidRPr="00004774">
        <w:rPr>
          <w:rFonts w:ascii="Arial" w:hAnsi="Arial" w:cs="Arial"/>
          <w:b/>
          <w:color w:val="000000"/>
          <w:sz w:val="24"/>
          <w:szCs w:val="24"/>
          <w:lang w:eastAsia="pl-PL"/>
        </w:rPr>
        <w:t>Wykaszanie szuwarów</w:t>
      </w:r>
      <w:r w:rsidR="005B19A2">
        <w:rPr>
          <w:rFonts w:ascii="Arial" w:hAnsi="Arial" w:cs="Arial"/>
          <w:b/>
          <w:color w:val="000000"/>
          <w:sz w:val="24"/>
          <w:szCs w:val="24"/>
          <w:lang w:eastAsia="pl-PL"/>
        </w:rPr>
        <w:t>,</w:t>
      </w:r>
      <w:r w:rsidR="005B19A2" w:rsidRPr="00004774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łąk</w:t>
      </w:r>
      <w:r w:rsidR="005B19A2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i torfowisk</w:t>
      </w:r>
      <w:r w:rsidR="005B19A2" w:rsidRPr="00004774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sprzętem mechanicznym wraz</w:t>
      </w:r>
      <w:r w:rsidR="005B19A2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                 </w:t>
      </w:r>
      <w:r w:rsidR="005B19A2" w:rsidRPr="00004774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z odkrzaczeniem części powierzchni oraz zebraniem i wywiezieniem pozyskanej biomasy</w:t>
      </w:r>
      <w:r w:rsidR="005B19A2">
        <w:rPr>
          <w:rFonts w:ascii="Arial" w:hAnsi="Arial" w:cs="Arial"/>
          <w:b/>
          <w:color w:val="000000"/>
          <w:sz w:val="24"/>
          <w:szCs w:val="24"/>
          <w:lang w:eastAsia="pl-PL"/>
        </w:rPr>
        <w:t xml:space="preserve"> na ternie Nadleśnictwa Chełm w 2021 roku</w:t>
      </w:r>
      <w:r>
        <w:rPr>
          <w:rFonts w:ascii="Arial" w:hAnsi="Arial" w:cs="Arial"/>
          <w:b/>
          <w:color w:val="000000"/>
          <w:sz w:val="24"/>
          <w:szCs w:val="24"/>
          <w:lang w:eastAsia="pl-PL"/>
        </w:rPr>
        <w:t>.”</w:t>
      </w:r>
    </w:p>
    <w:p w14:paraId="0C2BE5A5" w14:textId="77777777" w:rsidR="005B19A2" w:rsidRPr="00004774" w:rsidRDefault="005B19A2" w:rsidP="005B19A2">
      <w:pPr>
        <w:spacing w:before="120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t>oferujemy następujące ceny jednostkowe za usługi wchodzące w skład zamówienia:</w:t>
      </w:r>
    </w:p>
    <w:tbl>
      <w:tblPr>
        <w:tblpPr w:leftFromText="141" w:rightFromText="141" w:vertAnchor="text" w:horzAnchor="margin" w:tblpXSpec="center" w:tblpY="310"/>
        <w:tblW w:w="109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324"/>
        <w:gridCol w:w="708"/>
        <w:gridCol w:w="851"/>
        <w:gridCol w:w="1134"/>
        <w:gridCol w:w="1417"/>
        <w:gridCol w:w="993"/>
        <w:gridCol w:w="1134"/>
        <w:gridCol w:w="1935"/>
      </w:tblGrid>
      <w:tr w:rsidR="005B19A2" w:rsidRPr="00004774" w14:paraId="4050C1AC" w14:textId="77777777" w:rsidTr="00673E90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AF48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0371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FF49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694F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FB14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0002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5373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2D08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65F9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5B19A2" w:rsidRPr="00004774" w14:paraId="7A2DFD32" w14:textId="77777777" w:rsidTr="00673E90">
        <w:trPr>
          <w:trHeight w:val="127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B082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60F0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prac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BED1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J. m.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136A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Ilość 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j. 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D240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jedn.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netto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w zł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CE1F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netto 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zł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(kol.3x4)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522E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Stawka</w:t>
            </w: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podatku</w:t>
            </w: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VAT</w:t>
            </w: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w %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7D29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Kwota</w:t>
            </w: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podatku</w:t>
            </w: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w zł</w:t>
            </w:r>
            <w:r w:rsidRPr="00EA1E28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(kol. 5x6/100)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6E8C" w14:textId="77777777" w:rsidR="005B19A2" w:rsidRPr="00EA1E28" w:rsidRDefault="005B19A2" w:rsidP="00673E9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brutto 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zł</w:t>
            </w:r>
            <w:r w:rsidRPr="00EA1E2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(kol.5+7)</w:t>
            </w:r>
          </w:p>
        </w:tc>
      </w:tr>
      <w:tr w:rsidR="005B19A2" w:rsidRPr="00004774" w14:paraId="34D0AFF2" w14:textId="77777777" w:rsidTr="00673E90">
        <w:trPr>
          <w:trHeight w:val="25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76F9C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84AC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7B86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90A2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5F3B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461C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5465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97AE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EB1E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</w:tr>
      <w:tr w:rsidR="005B19A2" w:rsidRPr="00004774" w14:paraId="5C959FCF" w14:textId="77777777" w:rsidTr="00673E90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ACC8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54A3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Czynna ochrona s</w:t>
            </w: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iedlisk kszyka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E534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CA0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5,9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ACB4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79A3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52FC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4F43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7C49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5B19A2" w:rsidRPr="00004774" w14:paraId="6C3C1B05" w14:textId="77777777" w:rsidTr="00673E90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0B73D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2A6B5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Czynna ochrona s</w:t>
            </w: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iedlisk wodniczki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237DB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BF0D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76,12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1E2E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596FD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3E4E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FA5F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9E5A7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  <w:tr w:rsidR="005B19A2" w:rsidRPr="00004774" w14:paraId="1EAB2941" w14:textId="77777777" w:rsidTr="00673E90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58979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7CE21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Czynna ochrona łąk wilgotnych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BCCC4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ha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B2996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723AE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088ED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1DE34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653F3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F49B3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5B19A2" w:rsidRPr="00004774" w14:paraId="22EF7D43" w14:textId="77777777" w:rsidTr="00673E90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A5232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08C0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Czynna ochrona półnaturalnych łąk świeżych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C9D9E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ha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79782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C194A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2F52A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1875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B364A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EA367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5B19A2" w:rsidRPr="00004774" w14:paraId="052DE692" w14:textId="77777777" w:rsidTr="00673E90">
        <w:trPr>
          <w:trHeight w:val="5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3AD2" w14:textId="77777777" w:rsidR="005B19A2" w:rsidRPr="00004774" w:rsidRDefault="005B19A2" w:rsidP="00673E9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6F11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7C4C7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EBD2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7B5ED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0863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75CA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8639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0941" w14:textId="77777777" w:rsidR="005B19A2" w:rsidRPr="00004774" w:rsidRDefault="005B19A2" w:rsidP="00673E9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04774">
              <w:rPr>
                <w:rFonts w:ascii="Arial" w:hAnsi="Arial" w:cs="Arial"/>
                <w:sz w:val="24"/>
                <w:szCs w:val="24"/>
                <w:lang w:eastAsia="pl-PL"/>
              </w:rPr>
              <w:t> </w:t>
            </w:r>
          </w:p>
        </w:tc>
      </w:tr>
    </w:tbl>
    <w:p w14:paraId="4CF32E5A" w14:textId="77777777" w:rsidR="005B19A2" w:rsidRPr="00004774" w:rsidRDefault="005B19A2" w:rsidP="005B19A2">
      <w:pPr>
        <w:suppressAutoHyphens w:val="0"/>
        <w:rPr>
          <w:rFonts w:ascii="Arial" w:hAnsi="Arial" w:cs="Arial"/>
          <w:bCs/>
          <w:sz w:val="24"/>
          <w:szCs w:val="24"/>
        </w:rPr>
      </w:pPr>
      <w:r w:rsidRPr="00004774">
        <w:rPr>
          <w:rFonts w:ascii="Arial" w:hAnsi="Arial" w:cs="Arial"/>
          <w:bCs/>
          <w:sz w:val="24"/>
          <w:szCs w:val="24"/>
        </w:rPr>
        <w:br/>
      </w:r>
    </w:p>
    <w:p w14:paraId="28461F31" w14:textId="77777777" w:rsidR="005B19A2" w:rsidRPr="00004774" w:rsidRDefault="005B19A2" w:rsidP="005B19A2">
      <w:pPr>
        <w:tabs>
          <w:tab w:val="left" w:pos="4044"/>
        </w:tabs>
        <w:rPr>
          <w:rFonts w:ascii="Arial" w:hAnsi="Arial" w:cs="Arial"/>
          <w:sz w:val="24"/>
          <w:szCs w:val="24"/>
        </w:rPr>
      </w:pPr>
    </w:p>
    <w:p w14:paraId="2527753E" w14:textId="77777777" w:rsidR="005B19A2" w:rsidRDefault="005B19A2" w:rsidP="005B19A2">
      <w:pPr>
        <w:tabs>
          <w:tab w:val="left" w:pos="4044"/>
        </w:tabs>
        <w:rPr>
          <w:rFonts w:ascii="Arial" w:hAnsi="Arial" w:cs="Arial"/>
          <w:sz w:val="24"/>
          <w:szCs w:val="24"/>
        </w:rPr>
      </w:pPr>
    </w:p>
    <w:p w14:paraId="75C98836" w14:textId="77777777" w:rsidR="005B19A2" w:rsidRDefault="005B19A2" w:rsidP="005B19A2">
      <w:pPr>
        <w:tabs>
          <w:tab w:val="left" w:pos="4044"/>
        </w:tabs>
        <w:rPr>
          <w:rFonts w:ascii="Arial" w:hAnsi="Arial" w:cs="Arial"/>
          <w:sz w:val="24"/>
          <w:szCs w:val="24"/>
        </w:rPr>
      </w:pPr>
    </w:p>
    <w:p w14:paraId="4F7B84C4" w14:textId="77777777" w:rsidR="005B19A2" w:rsidRPr="00004774" w:rsidRDefault="005B19A2" w:rsidP="005B19A2">
      <w:pPr>
        <w:tabs>
          <w:tab w:val="left" w:pos="4044"/>
        </w:tabs>
        <w:rPr>
          <w:rFonts w:ascii="Arial" w:hAnsi="Arial" w:cs="Arial"/>
          <w:sz w:val="24"/>
          <w:szCs w:val="24"/>
        </w:rPr>
      </w:pPr>
    </w:p>
    <w:p w14:paraId="50A12480" w14:textId="77777777" w:rsidR="005B19A2" w:rsidRPr="00004774" w:rsidRDefault="005B19A2" w:rsidP="005B19A2">
      <w:pPr>
        <w:tabs>
          <w:tab w:val="left" w:pos="404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                                       …………………………………………</w:t>
      </w:r>
    </w:p>
    <w:p w14:paraId="51021F69" w14:textId="58ED2FAC" w:rsidR="005B19A2" w:rsidRPr="00993149" w:rsidRDefault="005B19A2" w:rsidP="005B19A2">
      <w:pPr>
        <w:tabs>
          <w:tab w:val="left" w:pos="4044"/>
        </w:tabs>
        <w:ind w:left="3402" w:hanging="3402"/>
        <w:rPr>
          <w:rFonts w:ascii="Arial" w:hAnsi="Arial" w:cs="Arial"/>
        </w:rPr>
      </w:pPr>
      <w:r w:rsidRPr="00993149">
        <w:rPr>
          <w:rFonts w:ascii="Arial" w:hAnsi="Arial" w:cs="Arial"/>
        </w:rPr>
        <w:t xml:space="preserve">(miejscowość i data)                                </w:t>
      </w:r>
      <w:r w:rsidR="00AA64EC" w:rsidRPr="00993149">
        <w:rPr>
          <w:rFonts w:ascii="Arial" w:hAnsi="Arial" w:cs="Arial"/>
        </w:rPr>
        <w:t xml:space="preserve">     </w:t>
      </w:r>
      <w:r w:rsidR="00E44ABE" w:rsidRPr="00993149">
        <w:rPr>
          <w:rFonts w:ascii="Arial" w:hAnsi="Arial" w:cs="Arial"/>
        </w:rPr>
        <w:t xml:space="preserve">             </w:t>
      </w:r>
      <w:r w:rsidR="00993149">
        <w:rPr>
          <w:rFonts w:ascii="Arial" w:hAnsi="Arial" w:cs="Arial"/>
        </w:rPr>
        <w:tab/>
      </w:r>
      <w:r w:rsidR="00993149">
        <w:rPr>
          <w:rFonts w:ascii="Arial" w:hAnsi="Arial" w:cs="Arial"/>
        </w:rPr>
        <w:tab/>
      </w:r>
      <w:r w:rsidR="00E44ABE" w:rsidRPr="00993149">
        <w:rPr>
          <w:rFonts w:ascii="Arial" w:hAnsi="Arial" w:cs="Arial"/>
        </w:rPr>
        <w:t xml:space="preserve">           </w:t>
      </w:r>
      <w:r w:rsidRPr="00993149">
        <w:rPr>
          <w:rFonts w:ascii="Arial" w:hAnsi="Arial" w:cs="Arial"/>
        </w:rPr>
        <w:t xml:space="preserve"> (podpis)</w:t>
      </w:r>
    </w:p>
    <w:p w14:paraId="597BE1F9" w14:textId="77777777" w:rsidR="005B19A2" w:rsidRPr="00C21B61" w:rsidRDefault="005B19A2" w:rsidP="00BB7ACB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5B19A2" w:rsidRPr="00C21B61" w:rsidSect="00C469FC">
      <w:footerReference w:type="default" r:id="rId8"/>
      <w:footerReference w:type="first" r:id="rId9"/>
      <w:pgSz w:w="11905" w:h="16837"/>
      <w:pgMar w:top="114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F391" w14:textId="77777777" w:rsidR="00C82518" w:rsidRDefault="00C82518">
      <w:r>
        <w:separator/>
      </w:r>
    </w:p>
  </w:endnote>
  <w:endnote w:type="continuationSeparator" w:id="0">
    <w:p w14:paraId="044B7E8F" w14:textId="77777777" w:rsidR="00C82518" w:rsidRDefault="00C8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B6D0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C0F9D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42B902F5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4916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C0F9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3544BCD1" w14:textId="77777777" w:rsidR="00C469FC" w:rsidRPr="00C469FC" w:rsidRDefault="00C469F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4BB4" w14:textId="77777777" w:rsidR="00C82518" w:rsidRDefault="00C82518">
      <w:r>
        <w:separator/>
      </w:r>
    </w:p>
  </w:footnote>
  <w:footnote w:type="continuationSeparator" w:id="0">
    <w:p w14:paraId="202AEEA7" w14:textId="77777777" w:rsidR="00C82518" w:rsidRDefault="00C82518">
      <w:r>
        <w:continuationSeparator/>
      </w:r>
    </w:p>
  </w:footnote>
  <w:footnote w:id="1">
    <w:p w14:paraId="67152A6C" w14:textId="77777777" w:rsidR="003C0F9D" w:rsidRDefault="003C0F9D" w:rsidP="003C0F9D">
      <w:pPr>
        <w:pStyle w:val="Tekstprzypisudolnego"/>
        <w:ind w:left="0" w:firstLine="0"/>
        <w:rPr>
          <w:b/>
          <w:bCs/>
          <w:sz w:val="16"/>
        </w:rPr>
      </w:pPr>
      <w:r>
        <w:rPr>
          <w:rStyle w:val="Znakiprzypiswdolnych"/>
          <w:rFonts w:ascii="Cambria" w:hAnsi="Cambria"/>
        </w:rPr>
        <w:footnoteRef/>
      </w:r>
      <w:r>
        <w:rPr>
          <w:sz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32096227" w14:textId="77777777" w:rsidR="003C0F9D" w:rsidRPr="00D0748C" w:rsidRDefault="003C0F9D" w:rsidP="003C0F9D">
      <w:pPr>
        <w:autoSpaceDE w:val="0"/>
        <w:jc w:val="both"/>
        <w:rPr>
          <w:sz w:val="16"/>
        </w:rPr>
      </w:pPr>
      <w:r>
        <w:rPr>
          <w:b/>
          <w:bCs/>
          <w:sz w:val="16"/>
        </w:rPr>
        <w:t xml:space="preserve">A) </w:t>
      </w:r>
      <w:r>
        <w:rPr>
          <w:sz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sz w:val="16"/>
        </w:rPr>
        <w:t>Dz.Urz</w:t>
      </w:r>
      <w:proofErr w:type="spellEnd"/>
      <w:r>
        <w:rPr>
          <w:sz w:val="16"/>
        </w:rPr>
        <w:t xml:space="preserve">. UE L 124z 20.05.2003, str. 36): </w:t>
      </w:r>
      <w:r>
        <w:rPr>
          <w:i/>
          <w:iCs/>
          <w:sz w:val="16"/>
        </w:rPr>
        <w:t>"W kategorii MŚP, mikroprzedsiębiorstwo definiuje się jako przedsiębiorstwo zatrudniające</w:t>
      </w:r>
      <w:r>
        <w:rPr>
          <w:sz w:val="16"/>
        </w:rPr>
        <w:t xml:space="preserve"> </w:t>
      </w:r>
      <w:r>
        <w:rPr>
          <w:i/>
          <w:iCs/>
          <w:sz w:val="16"/>
        </w:rPr>
        <w:t>mniej niż 10 osób i którego obrót roczny i/lub roczna suma bilansowa nie przekracza 2 mln EUR."</w:t>
      </w:r>
    </w:p>
    <w:p w14:paraId="2D0741BE" w14:textId="77777777" w:rsidR="003C0F9D" w:rsidRPr="00D0748C" w:rsidRDefault="003C0F9D" w:rsidP="003C0F9D">
      <w:pPr>
        <w:autoSpaceDE w:val="0"/>
        <w:jc w:val="both"/>
        <w:rPr>
          <w:sz w:val="16"/>
        </w:rPr>
      </w:pPr>
      <w:r>
        <w:rPr>
          <w:b/>
          <w:bCs/>
          <w:sz w:val="16"/>
        </w:rPr>
        <w:t xml:space="preserve">B) </w:t>
      </w:r>
      <w:r>
        <w:rPr>
          <w:sz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sz w:val="16"/>
        </w:rPr>
        <w:t>Dz.Urz</w:t>
      </w:r>
      <w:proofErr w:type="spellEnd"/>
      <w:r>
        <w:rPr>
          <w:sz w:val="16"/>
        </w:rPr>
        <w:t xml:space="preserve">. UE L 124 z 20.05.2003, str. 36): </w:t>
      </w:r>
      <w:r>
        <w:rPr>
          <w:i/>
          <w:iCs/>
          <w:sz w:val="16"/>
        </w:rPr>
        <w:t>"W kategorii MŚP, małe przedsiębiorstwo definiuje się jako przedsiębiorstwo zatrudniające</w:t>
      </w:r>
      <w:r>
        <w:rPr>
          <w:sz w:val="16"/>
        </w:rPr>
        <w:t xml:space="preserve"> </w:t>
      </w:r>
      <w:r>
        <w:rPr>
          <w:i/>
          <w:iCs/>
          <w:sz w:val="16"/>
        </w:rPr>
        <w:t>mniej niż 50 osób i którego obrót roczny i/lub roczna suma bilansowa nie przekracza 10 mln EUR."</w:t>
      </w:r>
    </w:p>
    <w:p w14:paraId="0A71EC1F" w14:textId="77777777" w:rsidR="003C0F9D" w:rsidRDefault="003C0F9D" w:rsidP="003C0F9D">
      <w:pPr>
        <w:autoSpaceDE w:val="0"/>
        <w:jc w:val="both"/>
      </w:pPr>
      <w:r>
        <w:rPr>
          <w:b/>
          <w:bCs/>
          <w:sz w:val="16"/>
        </w:rPr>
        <w:t xml:space="preserve">C) </w:t>
      </w:r>
      <w:r>
        <w:rPr>
          <w:sz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sz w:val="16"/>
        </w:rPr>
        <w:t>Dz.Urz</w:t>
      </w:r>
      <w:proofErr w:type="spellEnd"/>
      <w:r>
        <w:rPr>
          <w:sz w:val="16"/>
        </w:rPr>
        <w:t xml:space="preserve">. UE L 124 z 20.05.2003, str. 36): </w:t>
      </w:r>
      <w:r>
        <w:rPr>
          <w:i/>
          <w:iCs/>
          <w:sz w:val="16"/>
        </w:rPr>
        <w:t>"W kategorii MŚP, średnie przedsiębiorstwo definiuje się jako przedsiębiorstwo zatrudniające</w:t>
      </w:r>
      <w:r>
        <w:rPr>
          <w:sz w:val="16"/>
        </w:rPr>
        <w:t xml:space="preserve"> </w:t>
      </w:r>
      <w:r>
        <w:rPr>
          <w:i/>
          <w:iCs/>
          <w:sz w:val="16"/>
        </w:rPr>
        <w:t>mniej niż 250 osób i którego obrót roczny nie przekracza 50 mln EUR lub roczna suma bilansowa nie przekracza</w:t>
      </w:r>
      <w:r>
        <w:rPr>
          <w:sz w:val="16"/>
        </w:rPr>
        <w:t xml:space="preserve"> </w:t>
      </w:r>
      <w:r>
        <w:rPr>
          <w:i/>
          <w:iCs/>
          <w:sz w:val="16"/>
        </w:rPr>
        <w:t>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18C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279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793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5D1F"/>
    <w:rsid w:val="001163A3"/>
    <w:rsid w:val="00122CD6"/>
    <w:rsid w:val="0012412D"/>
    <w:rsid w:val="00126835"/>
    <w:rsid w:val="00126CFA"/>
    <w:rsid w:val="00127FA0"/>
    <w:rsid w:val="0013283A"/>
    <w:rsid w:val="0013283C"/>
    <w:rsid w:val="00132B46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1F1"/>
    <w:rsid w:val="001663C1"/>
    <w:rsid w:val="00166D5C"/>
    <w:rsid w:val="00174E66"/>
    <w:rsid w:val="00175321"/>
    <w:rsid w:val="00176355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0EFE"/>
    <w:rsid w:val="001F3EF9"/>
    <w:rsid w:val="001F459F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A92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8A9"/>
    <w:rsid w:val="00293F25"/>
    <w:rsid w:val="00295922"/>
    <w:rsid w:val="00295D98"/>
    <w:rsid w:val="0029617B"/>
    <w:rsid w:val="00296CF8"/>
    <w:rsid w:val="002978EA"/>
    <w:rsid w:val="002A2824"/>
    <w:rsid w:val="002A2E2A"/>
    <w:rsid w:val="002A4539"/>
    <w:rsid w:val="002A5139"/>
    <w:rsid w:val="002A544F"/>
    <w:rsid w:val="002A604E"/>
    <w:rsid w:val="002A6D2F"/>
    <w:rsid w:val="002B07F4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835"/>
    <w:rsid w:val="002C3D39"/>
    <w:rsid w:val="002C409C"/>
    <w:rsid w:val="002C41F8"/>
    <w:rsid w:val="002C61DF"/>
    <w:rsid w:val="002D4470"/>
    <w:rsid w:val="002D5979"/>
    <w:rsid w:val="002D60E6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17D4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6E3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12D"/>
    <w:rsid w:val="003B0127"/>
    <w:rsid w:val="003B0954"/>
    <w:rsid w:val="003B1B0D"/>
    <w:rsid w:val="003B1C89"/>
    <w:rsid w:val="003B28B1"/>
    <w:rsid w:val="003B2A6C"/>
    <w:rsid w:val="003B314C"/>
    <w:rsid w:val="003B61A7"/>
    <w:rsid w:val="003C0F9D"/>
    <w:rsid w:val="003C1610"/>
    <w:rsid w:val="003C425C"/>
    <w:rsid w:val="003C4BAD"/>
    <w:rsid w:val="003C61B6"/>
    <w:rsid w:val="003C70E0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31C"/>
    <w:rsid w:val="003E76B5"/>
    <w:rsid w:val="003E7C1C"/>
    <w:rsid w:val="003F2856"/>
    <w:rsid w:val="003F2DB7"/>
    <w:rsid w:val="003F383B"/>
    <w:rsid w:val="003F3D25"/>
    <w:rsid w:val="003F3E54"/>
    <w:rsid w:val="003F508F"/>
    <w:rsid w:val="003F5781"/>
    <w:rsid w:val="00400611"/>
    <w:rsid w:val="00400DF7"/>
    <w:rsid w:val="00402AC2"/>
    <w:rsid w:val="00403F42"/>
    <w:rsid w:val="004042CE"/>
    <w:rsid w:val="0040522B"/>
    <w:rsid w:val="00410A11"/>
    <w:rsid w:val="00413305"/>
    <w:rsid w:val="00413C83"/>
    <w:rsid w:val="00416364"/>
    <w:rsid w:val="00416837"/>
    <w:rsid w:val="004176F8"/>
    <w:rsid w:val="0042103E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78D"/>
    <w:rsid w:val="00443F67"/>
    <w:rsid w:val="004453A8"/>
    <w:rsid w:val="00447B6F"/>
    <w:rsid w:val="00451251"/>
    <w:rsid w:val="00451A44"/>
    <w:rsid w:val="00454F11"/>
    <w:rsid w:val="00455AFF"/>
    <w:rsid w:val="004564EC"/>
    <w:rsid w:val="0046056B"/>
    <w:rsid w:val="00460948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3BE1"/>
    <w:rsid w:val="004B6850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3C1C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29F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4CD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8ED"/>
    <w:rsid w:val="00584942"/>
    <w:rsid w:val="00584BA0"/>
    <w:rsid w:val="005901E2"/>
    <w:rsid w:val="00590EA1"/>
    <w:rsid w:val="00596600"/>
    <w:rsid w:val="00596F86"/>
    <w:rsid w:val="005978CC"/>
    <w:rsid w:val="005A142B"/>
    <w:rsid w:val="005A1723"/>
    <w:rsid w:val="005A2030"/>
    <w:rsid w:val="005A31E9"/>
    <w:rsid w:val="005A57F0"/>
    <w:rsid w:val="005A780A"/>
    <w:rsid w:val="005A7CE1"/>
    <w:rsid w:val="005A7FEC"/>
    <w:rsid w:val="005B19A2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3E9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2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5F60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32D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322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5E1F"/>
    <w:rsid w:val="007307DB"/>
    <w:rsid w:val="00730C1C"/>
    <w:rsid w:val="00731085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65C"/>
    <w:rsid w:val="007A2E53"/>
    <w:rsid w:val="007A307E"/>
    <w:rsid w:val="007A34AE"/>
    <w:rsid w:val="007A6989"/>
    <w:rsid w:val="007A6EC6"/>
    <w:rsid w:val="007A7BD5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5798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2B9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D83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1EB2"/>
    <w:rsid w:val="008B3F9E"/>
    <w:rsid w:val="008B59EA"/>
    <w:rsid w:val="008B7A0D"/>
    <w:rsid w:val="008B7D6B"/>
    <w:rsid w:val="008C05E1"/>
    <w:rsid w:val="008C339C"/>
    <w:rsid w:val="008C716F"/>
    <w:rsid w:val="008D0586"/>
    <w:rsid w:val="008D07D3"/>
    <w:rsid w:val="008D1F1C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A2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125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3F17"/>
    <w:rsid w:val="00964B4B"/>
    <w:rsid w:val="00965592"/>
    <w:rsid w:val="009663BC"/>
    <w:rsid w:val="00966618"/>
    <w:rsid w:val="00967754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149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3DB4"/>
    <w:rsid w:val="009B52FC"/>
    <w:rsid w:val="009C08E7"/>
    <w:rsid w:val="009C0CCC"/>
    <w:rsid w:val="009C63FD"/>
    <w:rsid w:val="009D25DD"/>
    <w:rsid w:val="009D39D0"/>
    <w:rsid w:val="009D3A68"/>
    <w:rsid w:val="009D3ED5"/>
    <w:rsid w:val="009D45F5"/>
    <w:rsid w:val="009D5E96"/>
    <w:rsid w:val="009D5FE4"/>
    <w:rsid w:val="009D7FED"/>
    <w:rsid w:val="009E08E3"/>
    <w:rsid w:val="009E259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63D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058E"/>
    <w:rsid w:val="00A81695"/>
    <w:rsid w:val="00A8243B"/>
    <w:rsid w:val="00A8539E"/>
    <w:rsid w:val="00A85F90"/>
    <w:rsid w:val="00A85FCE"/>
    <w:rsid w:val="00A933AF"/>
    <w:rsid w:val="00A9561C"/>
    <w:rsid w:val="00A95D2D"/>
    <w:rsid w:val="00A95D69"/>
    <w:rsid w:val="00AA3E41"/>
    <w:rsid w:val="00AA64EC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6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B61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7A80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64"/>
    <w:rsid w:val="00BB0327"/>
    <w:rsid w:val="00BB13A6"/>
    <w:rsid w:val="00BB2403"/>
    <w:rsid w:val="00BB3924"/>
    <w:rsid w:val="00BB4E59"/>
    <w:rsid w:val="00BB7ACB"/>
    <w:rsid w:val="00BB7BE5"/>
    <w:rsid w:val="00BC02AD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61B"/>
    <w:rsid w:val="00BE7BEA"/>
    <w:rsid w:val="00BF09E9"/>
    <w:rsid w:val="00BF125F"/>
    <w:rsid w:val="00BF28FA"/>
    <w:rsid w:val="00BF38CA"/>
    <w:rsid w:val="00BF45E1"/>
    <w:rsid w:val="00BF6947"/>
    <w:rsid w:val="00BF6D48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B61"/>
    <w:rsid w:val="00C22380"/>
    <w:rsid w:val="00C25F13"/>
    <w:rsid w:val="00C26C36"/>
    <w:rsid w:val="00C3149A"/>
    <w:rsid w:val="00C31572"/>
    <w:rsid w:val="00C34B47"/>
    <w:rsid w:val="00C35E3C"/>
    <w:rsid w:val="00C37D7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41F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518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139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0F88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6C2"/>
    <w:rsid w:val="00D32DE9"/>
    <w:rsid w:val="00D364F8"/>
    <w:rsid w:val="00D406D2"/>
    <w:rsid w:val="00D40F7B"/>
    <w:rsid w:val="00D441A2"/>
    <w:rsid w:val="00D451E0"/>
    <w:rsid w:val="00D45980"/>
    <w:rsid w:val="00D47A42"/>
    <w:rsid w:val="00D5436A"/>
    <w:rsid w:val="00D554A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95D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DC8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4D1"/>
    <w:rsid w:val="00DE3ADD"/>
    <w:rsid w:val="00DE597B"/>
    <w:rsid w:val="00DE5FEE"/>
    <w:rsid w:val="00DE7188"/>
    <w:rsid w:val="00DF034D"/>
    <w:rsid w:val="00DF14F8"/>
    <w:rsid w:val="00DF2639"/>
    <w:rsid w:val="00DF659D"/>
    <w:rsid w:val="00DF6902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700"/>
    <w:rsid w:val="00E21968"/>
    <w:rsid w:val="00E23A1A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ABE"/>
    <w:rsid w:val="00E46E9B"/>
    <w:rsid w:val="00E479A9"/>
    <w:rsid w:val="00E5288B"/>
    <w:rsid w:val="00E53EB4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8D2"/>
    <w:rsid w:val="00EE09C7"/>
    <w:rsid w:val="00EE1E61"/>
    <w:rsid w:val="00EE3A6B"/>
    <w:rsid w:val="00EE531D"/>
    <w:rsid w:val="00EE5D03"/>
    <w:rsid w:val="00EF0ABA"/>
    <w:rsid w:val="00EF36F5"/>
    <w:rsid w:val="00EF640B"/>
    <w:rsid w:val="00F004DD"/>
    <w:rsid w:val="00F02A85"/>
    <w:rsid w:val="00F04C7E"/>
    <w:rsid w:val="00F04E90"/>
    <w:rsid w:val="00F066A9"/>
    <w:rsid w:val="00F070DA"/>
    <w:rsid w:val="00F075EB"/>
    <w:rsid w:val="00F07F64"/>
    <w:rsid w:val="00F1163A"/>
    <w:rsid w:val="00F11EA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DED"/>
    <w:rsid w:val="00F542AE"/>
    <w:rsid w:val="00F549E9"/>
    <w:rsid w:val="00F56C0B"/>
    <w:rsid w:val="00F6148F"/>
    <w:rsid w:val="00F61C2D"/>
    <w:rsid w:val="00F64BD4"/>
    <w:rsid w:val="00F64CDC"/>
    <w:rsid w:val="00F677FD"/>
    <w:rsid w:val="00F704E6"/>
    <w:rsid w:val="00F705CD"/>
    <w:rsid w:val="00F75AF0"/>
    <w:rsid w:val="00F77287"/>
    <w:rsid w:val="00F774C4"/>
    <w:rsid w:val="00F77DFF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AE8C6"/>
  <w15:chartTrackingRefBased/>
  <w15:docId w15:val="{D65A63C5-4356-4CF0-863F-2F7F9DFB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  <w:rPr>
      <w:lang w:val="x-none"/>
    </w:r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/>
      <w:lang w:val="x-none" w:eastAsia="x-none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rsid w:val="003C0F9D"/>
  </w:style>
  <w:style w:type="character" w:customStyle="1" w:styleId="Odwoanieprzypisudolnego2">
    <w:name w:val="Odwołanie przypisu dolnego2"/>
    <w:rsid w:val="003C0F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4536-50B9-4B9B-A920-EB50683F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Adam Sorko</dc:creator>
  <cp:keywords/>
  <cp:lastModifiedBy>Wojciech Kamiński</cp:lastModifiedBy>
  <cp:revision>4</cp:revision>
  <cp:lastPrinted>2021-08-09T15:27:00Z</cp:lastPrinted>
  <dcterms:created xsi:type="dcterms:W3CDTF">2021-08-09T16:59:00Z</dcterms:created>
  <dcterms:modified xsi:type="dcterms:W3CDTF">2021-08-09T17:06:00Z</dcterms:modified>
</cp:coreProperties>
</file>